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14:paraId="3ABF4BD2" w14:textId="7777777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14:paraId="4DD6A335" w14:textId="77777777" w:rsidTr="000C2576">
              <w:tc>
                <w:tcPr>
                  <w:tcW w:w="4606" w:type="dxa"/>
                </w:tcPr>
                <w:p w14:paraId="575F55EB" w14:textId="5BEDFDA4" w:rsidR="000C2576" w:rsidRDefault="00D01E26" w:rsidP="000C2576">
                  <w:pPr>
                    <w:jc w:val="right"/>
                  </w:pPr>
                  <w:r w:rsidRPr="0002051B">
                    <w:rPr>
                      <w:noProof/>
                      <w:lang w:eastAsia="fr-FR"/>
                    </w:rPr>
                    <w:drawing>
                      <wp:anchor distT="0" distB="0" distL="114300" distR="114300" simplePos="0" relativeHeight="251661312" behindDoc="0" locked="0" layoutInCell="1" allowOverlap="1" wp14:anchorId="5428742A" wp14:editId="2EFD4534">
                        <wp:simplePos x="0" y="0"/>
                        <wp:positionH relativeFrom="page">
                          <wp:posOffset>68580</wp:posOffset>
                        </wp:positionH>
                        <wp:positionV relativeFrom="page">
                          <wp:posOffset>4445</wp:posOffset>
                        </wp:positionV>
                        <wp:extent cx="1066800" cy="96033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1682" cy="964730"/>
                                </a:xfrm>
                                <a:prstGeom prst="rect">
                                  <a:avLst/>
                                </a:prstGeom>
                              </pic:spPr>
                            </pic:pic>
                          </a:graphicData>
                        </a:graphic>
                        <wp14:sizeRelH relativeFrom="page">
                          <wp14:pctWidth>0</wp14:pctWidth>
                        </wp14:sizeRelH>
                        <wp14:sizeRelV relativeFrom="page">
                          <wp14:pctHeight>0</wp14:pctHeight>
                        </wp14:sizeRelV>
                      </wp:anchor>
                    </w:drawing>
                  </w:r>
                </w:p>
                <w:p w14:paraId="7F70005E" w14:textId="77777777" w:rsidR="000C2576" w:rsidRDefault="000C2576" w:rsidP="000C2576">
                  <w:pPr>
                    <w:jc w:val="right"/>
                  </w:pPr>
                </w:p>
                <w:p w14:paraId="06CB1ADA" w14:textId="77777777" w:rsidR="000C2576" w:rsidRDefault="000C2576" w:rsidP="000C2576">
                  <w:pPr>
                    <w:jc w:val="right"/>
                  </w:pPr>
                </w:p>
                <w:p w14:paraId="38D1C4AF" w14:textId="77777777" w:rsidR="000C2576" w:rsidRDefault="000C2576" w:rsidP="000C2576">
                  <w:pPr>
                    <w:jc w:val="right"/>
                  </w:pPr>
                </w:p>
              </w:tc>
              <w:tc>
                <w:tcPr>
                  <w:tcW w:w="5544" w:type="dxa"/>
                </w:tcPr>
                <w:p w14:paraId="62733CD9" w14:textId="77777777" w:rsidR="000C2576" w:rsidRDefault="000C2576" w:rsidP="000C2576">
                  <w:pPr>
                    <w:jc w:val="right"/>
                  </w:pPr>
                </w:p>
                <w:p w14:paraId="79F23169" w14:textId="77777777"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14:paraId="5B5E8E84" w14:textId="77777777"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14:paraId="558E4414" w14:textId="77777777" w:rsidR="000C2576" w:rsidRDefault="000C2576" w:rsidP="000C2576">
                  <w:pPr>
                    <w:jc w:val="right"/>
                  </w:pPr>
                </w:p>
              </w:tc>
            </w:tr>
          </w:tbl>
          <w:p w14:paraId="3E401054" w14:textId="77777777"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14:paraId="57CC80F1" w14:textId="77777777"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51A559EF" w14:textId="77777777" w:rsidTr="00005D67">
        <w:tc>
          <w:tcPr>
            <w:tcW w:w="9002" w:type="dxa"/>
            <w:shd w:val="clear" w:color="auto" w:fill="66CCFF"/>
            <w:vAlign w:val="center"/>
          </w:tcPr>
          <w:p w14:paraId="5B7B8C98" w14:textId="77777777"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14:paraId="2DCD8467"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405D2D73"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4F7818C3" w14:textId="77777777" w:rsidR="009B1CD0" w:rsidRPr="00C27AC7" w:rsidRDefault="009B1CD0" w:rsidP="006C4338">
      <w:pPr>
        <w:tabs>
          <w:tab w:val="left" w:pos="851"/>
        </w:tabs>
        <w:rPr>
          <w:rFonts w:asciiTheme="minorHAnsi" w:hAnsiTheme="minorHAnsi" w:cstheme="minorHAnsi"/>
          <w:szCs w:val="26"/>
        </w:rPr>
      </w:pPr>
    </w:p>
    <w:p w14:paraId="4D5AE31B"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253CFDD9" w14:textId="77777777">
        <w:tc>
          <w:tcPr>
            <w:tcW w:w="10277" w:type="dxa"/>
            <w:shd w:val="clear" w:color="auto" w:fill="66CCFF"/>
          </w:tcPr>
          <w:p w14:paraId="32C75CB9"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2FE3431A" w14:textId="77777777" w:rsidR="009B1CD0" w:rsidRPr="00C27AC7" w:rsidRDefault="009B1CD0" w:rsidP="006C4338">
      <w:pPr>
        <w:tabs>
          <w:tab w:val="left" w:pos="426"/>
          <w:tab w:val="left" w:pos="851"/>
        </w:tabs>
        <w:jc w:val="both"/>
        <w:rPr>
          <w:rFonts w:asciiTheme="minorHAnsi" w:hAnsiTheme="minorHAnsi" w:cstheme="minorHAnsi"/>
          <w:szCs w:val="26"/>
        </w:rPr>
      </w:pPr>
    </w:p>
    <w:p w14:paraId="3C920B0C" w14:textId="7777777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F6164">
        <w:rPr>
          <w:rFonts w:asciiTheme="minorHAnsi" w:hAnsiTheme="minorHAnsi" w:cstheme="minorHAnsi"/>
          <w:bCs/>
          <w:szCs w:val="26"/>
        </w:rPr>
        <w:t>de la consultation</w:t>
      </w:r>
    </w:p>
    <w:p w14:paraId="49BE9397" w14:textId="77777777" w:rsidR="00140176" w:rsidRDefault="00140176" w:rsidP="00524833">
      <w:pPr>
        <w:tabs>
          <w:tab w:val="left" w:pos="426"/>
          <w:tab w:val="left" w:pos="851"/>
        </w:tabs>
        <w:jc w:val="both"/>
        <w:rPr>
          <w:rFonts w:asciiTheme="minorHAnsi" w:hAnsiTheme="minorHAnsi" w:cstheme="minorHAnsi"/>
          <w:szCs w:val="26"/>
        </w:rPr>
      </w:pPr>
    </w:p>
    <w:p w14:paraId="2F30E598" w14:textId="77777777" w:rsidR="00DF6164" w:rsidRPr="00DF6164" w:rsidRDefault="00DF6164" w:rsidP="00DF6164">
      <w:pPr>
        <w:tabs>
          <w:tab w:val="left" w:pos="426"/>
          <w:tab w:val="left" w:pos="851"/>
        </w:tabs>
        <w:jc w:val="both"/>
        <w:rPr>
          <w:rFonts w:asciiTheme="minorHAnsi" w:hAnsiTheme="minorHAnsi" w:cstheme="minorHAnsi"/>
          <w:szCs w:val="26"/>
        </w:rPr>
      </w:pPr>
      <w:r w:rsidRPr="00DF6164">
        <w:rPr>
          <w:rFonts w:asciiTheme="minorHAnsi" w:hAnsiTheme="minorHAnsi" w:cstheme="minorHAnsi"/>
          <w:szCs w:val="26"/>
        </w:rPr>
        <w:t>Restauration fondamentale de la couche picturale, du support toile et des cadres de 4 tableaux (</w:t>
      </w:r>
      <w:proofErr w:type="spellStart"/>
      <w:r w:rsidRPr="00DF6164">
        <w:rPr>
          <w:rFonts w:asciiTheme="minorHAnsi" w:hAnsiTheme="minorHAnsi" w:cstheme="minorHAnsi"/>
          <w:szCs w:val="26"/>
        </w:rPr>
        <w:t>Hallé</w:t>
      </w:r>
      <w:proofErr w:type="spellEnd"/>
      <w:r w:rsidRPr="00DF6164">
        <w:rPr>
          <w:rFonts w:asciiTheme="minorHAnsi" w:hAnsiTheme="minorHAnsi" w:cstheme="minorHAnsi"/>
          <w:szCs w:val="26"/>
        </w:rPr>
        <w:t xml:space="preserve">, </w:t>
      </w:r>
      <w:proofErr w:type="spellStart"/>
      <w:r w:rsidRPr="00DF6164">
        <w:rPr>
          <w:rFonts w:asciiTheme="minorHAnsi" w:hAnsiTheme="minorHAnsi" w:cstheme="minorHAnsi"/>
          <w:szCs w:val="26"/>
        </w:rPr>
        <w:t>Brenet</w:t>
      </w:r>
      <w:proofErr w:type="spellEnd"/>
      <w:r w:rsidRPr="00DF6164">
        <w:rPr>
          <w:rFonts w:asciiTheme="minorHAnsi" w:hAnsiTheme="minorHAnsi" w:cstheme="minorHAnsi"/>
          <w:szCs w:val="26"/>
        </w:rPr>
        <w:t>, Beaufort, Lagrenée) :</w:t>
      </w:r>
    </w:p>
    <w:p w14:paraId="01E4B49D" w14:textId="77777777" w:rsidR="00DF6164" w:rsidRPr="00DF6164" w:rsidRDefault="00DF6164" w:rsidP="00DF6164">
      <w:pPr>
        <w:tabs>
          <w:tab w:val="left" w:pos="426"/>
          <w:tab w:val="left" w:pos="851"/>
        </w:tabs>
        <w:jc w:val="both"/>
        <w:rPr>
          <w:rFonts w:asciiTheme="minorHAnsi" w:hAnsiTheme="minorHAnsi" w:cstheme="minorHAnsi"/>
          <w:szCs w:val="26"/>
        </w:rPr>
      </w:pPr>
    </w:p>
    <w:p w14:paraId="3DF1ADF2" w14:textId="77777777" w:rsidR="00DF6164" w:rsidRPr="00DF6164" w:rsidRDefault="00DF6164" w:rsidP="00DF6164">
      <w:pPr>
        <w:pStyle w:val="Paragraphedeliste"/>
        <w:numPr>
          <w:ilvl w:val="0"/>
          <w:numId w:val="8"/>
        </w:numPr>
        <w:tabs>
          <w:tab w:val="left" w:pos="426"/>
          <w:tab w:val="left" w:pos="851"/>
        </w:tabs>
        <w:jc w:val="both"/>
        <w:rPr>
          <w:rFonts w:asciiTheme="minorHAnsi" w:hAnsiTheme="minorHAnsi" w:cstheme="minorHAnsi"/>
          <w:szCs w:val="26"/>
        </w:rPr>
      </w:pPr>
      <w:r w:rsidRPr="00DF6164">
        <w:rPr>
          <w:rFonts w:asciiTheme="minorHAnsi" w:hAnsiTheme="minorHAnsi" w:cstheme="minorHAnsi"/>
          <w:szCs w:val="26"/>
        </w:rPr>
        <w:t>Lot n° 1 : Restauration fondamentale de la couche picturale et du support toile de 4 tableaux (</w:t>
      </w:r>
      <w:proofErr w:type="spellStart"/>
      <w:r w:rsidRPr="00DF6164">
        <w:rPr>
          <w:rFonts w:asciiTheme="minorHAnsi" w:hAnsiTheme="minorHAnsi" w:cstheme="minorHAnsi"/>
          <w:szCs w:val="26"/>
        </w:rPr>
        <w:t>Hallé</w:t>
      </w:r>
      <w:proofErr w:type="spellEnd"/>
      <w:r w:rsidRPr="00DF6164">
        <w:rPr>
          <w:rFonts w:asciiTheme="minorHAnsi" w:hAnsiTheme="minorHAnsi" w:cstheme="minorHAnsi"/>
          <w:szCs w:val="26"/>
        </w:rPr>
        <w:t xml:space="preserve">, </w:t>
      </w:r>
      <w:proofErr w:type="spellStart"/>
      <w:r w:rsidRPr="00DF6164">
        <w:rPr>
          <w:rFonts w:asciiTheme="minorHAnsi" w:hAnsiTheme="minorHAnsi" w:cstheme="minorHAnsi"/>
          <w:szCs w:val="26"/>
        </w:rPr>
        <w:t>Brenet</w:t>
      </w:r>
      <w:proofErr w:type="spellEnd"/>
      <w:r w:rsidRPr="00DF6164">
        <w:rPr>
          <w:rFonts w:asciiTheme="minorHAnsi" w:hAnsiTheme="minorHAnsi" w:cstheme="minorHAnsi"/>
          <w:szCs w:val="26"/>
        </w:rPr>
        <w:t>, Beaufort, Lagrenée) ;</w:t>
      </w:r>
    </w:p>
    <w:p w14:paraId="7BAAFE9F" w14:textId="77777777" w:rsidR="00DF6164" w:rsidRPr="00DF6164" w:rsidRDefault="00DF6164" w:rsidP="00DF6164">
      <w:pPr>
        <w:tabs>
          <w:tab w:val="left" w:pos="426"/>
          <w:tab w:val="left" w:pos="851"/>
        </w:tabs>
        <w:jc w:val="both"/>
        <w:rPr>
          <w:rFonts w:asciiTheme="minorHAnsi" w:hAnsiTheme="minorHAnsi" w:cstheme="minorHAnsi"/>
          <w:szCs w:val="26"/>
        </w:rPr>
      </w:pPr>
    </w:p>
    <w:p w14:paraId="69F70535" w14:textId="77777777" w:rsidR="00DF6164" w:rsidRPr="00DF6164" w:rsidRDefault="00DF6164" w:rsidP="00DF6164">
      <w:pPr>
        <w:pStyle w:val="Paragraphedeliste"/>
        <w:numPr>
          <w:ilvl w:val="0"/>
          <w:numId w:val="8"/>
        </w:numPr>
        <w:tabs>
          <w:tab w:val="left" w:pos="426"/>
          <w:tab w:val="left" w:pos="851"/>
        </w:tabs>
        <w:jc w:val="both"/>
        <w:rPr>
          <w:rFonts w:asciiTheme="minorHAnsi" w:hAnsiTheme="minorHAnsi" w:cstheme="minorHAnsi"/>
          <w:szCs w:val="26"/>
        </w:rPr>
      </w:pPr>
      <w:r w:rsidRPr="00DF6164">
        <w:rPr>
          <w:rFonts w:asciiTheme="minorHAnsi" w:hAnsiTheme="minorHAnsi" w:cstheme="minorHAnsi"/>
          <w:szCs w:val="26"/>
        </w:rPr>
        <w:t>Lot n° 2 : Restauration fondamentale des cadres de 4 tableaux (</w:t>
      </w:r>
      <w:proofErr w:type="spellStart"/>
      <w:r w:rsidRPr="00DF6164">
        <w:rPr>
          <w:rFonts w:asciiTheme="minorHAnsi" w:hAnsiTheme="minorHAnsi" w:cstheme="minorHAnsi"/>
          <w:szCs w:val="26"/>
        </w:rPr>
        <w:t>Hallé</w:t>
      </w:r>
      <w:proofErr w:type="spellEnd"/>
      <w:r w:rsidRPr="00DF6164">
        <w:rPr>
          <w:rFonts w:asciiTheme="minorHAnsi" w:hAnsiTheme="minorHAnsi" w:cstheme="minorHAnsi"/>
          <w:szCs w:val="26"/>
        </w:rPr>
        <w:t xml:space="preserve">, </w:t>
      </w:r>
      <w:proofErr w:type="spellStart"/>
      <w:r w:rsidRPr="00DF6164">
        <w:rPr>
          <w:rFonts w:asciiTheme="minorHAnsi" w:hAnsiTheme="minorHAnsi" w:cstheme="minorHAnsi"/>
          <w:szCs w:val="26"/>
        </w:rPr>
        <w:t>Brenet</w:t>
      </w:r>
      <w:proofErr w:type="spellEnd"/>
      <w:r w:rsidRPr="00DF6164">
        <w:rPr>
          <w:rFonts w:asciiTheme="minorHAnsi" w:hAnsiTheme="minorHAnsi" w:cstheme="minorHAnsi"/>
          <w:szCs w:val="26"/>
        </w:rPr>
        <w:t>, Beaufort, Lagrenée).</w:t>
      </w:r>
    </w:p>
    <w:p w14:paraId="448FAE60" w14:textId="77777777" w:rsidR="00DF6164" w:rsidRDefault="00DF6164" w:rsidP="00524833">
      <w:pPr>
        <w:tabs>
          <w:tab w:val="left" w:pos="426"/>
          <w:tab w:val="left" w:pos="851"/>
        </w:tabs>
        <w:jc w:val="both"/>
        <w:rPr>
          <w:rFonts w:asciiTheme="minorHAnsi" w:hAnsiTheme="minorHAnsi" w:cstheme="minorHAnsi"/>
          <w:szCs w:val="26"/>
        </w:rPr>
      </w:pPr>
    </w:p>
    <w:p w14:paraId="572176D6"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DF6164">
            <w:rPr>
              <w:rFonts w:asciiTheme="minorHAnsi" w:hAnsiTheme="minorHAnsi" w:cstheme="minorHAnsi"/>
              <w:szCs w:val="26"/>
            </w:rPr>
            <w:t>L.2123-1 et R. 2123-1 à R. 2123-7</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14:paraId="39D8C10A" w14:textId="77777777" w:rsidR="00524833" w:rsidRPr="00C27AC7" w:rsidRDefault="00524833" w:rsidP="00524833">
      <w:pPr>
        <w:tabs>
          <w:tab w:val="left" w:pos="426"/>
          <w:tab w:val="left" w:pos="851"/>
        </w:tabs>
        <w:jc w:val="both"/>
        <w:rPr>
          <w:rFonts w:asciiTheme="minorHAnsi" w:hAnsiTheme="minorHAnsi" w:cstheme="minorHAnsi"/>
          <w:szCs w:val="26"/>
        </w:rPr>
      </w:pPr>
    </w:p>
    <w:p w14:paraId="4B72798B"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DF6164" w:rsidRPr="00DF6164">
            <w:rPr>
              <w:rFonts w:asciiTheme="minorHAnsi" w:hAnsiTheme="minorHAnsi" w:cstheme="minorHAnsi"/>
              <w:szCs w:val="26"/>
            </w:rPr>
            <w:t>92312000-1 - Services artistiques</w:t>
          </w:r>
        </w:sdtContent>
      </w:sdt>
      <w:r w:rsidR="00140176" w:rsidRPr="00140176">
        <w:rPr>
          <w:rFonts w:asciiTheme="minorHAnsi" w:hAnsiTheme="minorHAnsi" w:cstheme="minorHAnsi"/>
          <w:szCs w:val="26"/>
          <w:highlight w:val="yellow"/>
        </w:rPr>
        <w:t xml:space="preserve"> </w:t>
      </w:r>
    </w:p>
    <w:p w14:paraId="01ADAC55" w14:textId="77777777" w:rsidR="009B1CD0" w:rsidRPr="00C27AC7" w:rsidRDefault="009B1CD0" w:rsidP="005846FB">
      <w:pPr>
        <w:tabs>
          <w:tab w:val="left" w:pos="426"/>
          <w:tab w:val="left" w:pos="851"/>
        </w:tabs>
        <w:jc w:val="both"/>
        <w:rPr>
          <w:rFonts w:asciiTheme="minorHAnsi" w:hAnsiTheme="minorHAnsi" w:cstheme="minorHAnsi"/>
          <w:szCs w:val="26"/>
        </w:rPr>
      </w:pPr>
    </w:p>
    <w:p w14:paraId="7EB8DC64" w14:textId="77777777"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14EBEC48" w14:textId="77777777" w:rsidR="00140176" w:rsidRPr="00C27AC7" w:rsidRDefault="00140176" w:rsidP="00140176">
      <w:pPr>
        <w:tabs>
          <w:tab w:val="left" w:pos="426"/>
          <w:tab w:val="left" w:pos="851"/>
        </w:tabs>
        <w:jc w:val="both"/>
        <w:rPr>
          <w:rFonts w:asciiTheme="minorHAnsi" w:hAnsiTheme="minorHAnsi" w:cstheme="minorHAnsi"/>
          <w:szCs w:val="26"/>
        </w:rPr>
      </w:pPr>
    </w:p>
    <w:p w14:paraId="39D44B9E" w14:textId="4F40A8FB" w:rsidR="007146B6" w:rsidRPr="00DF6164" w:rsidRDefault="005213A4" w:rsidP="00DF6164">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1145470801"/>
          <w15:color w:val="000000"/>
          <w14:checkbox>
            <w14:checked w14:val="1"/>
            <w14:checkedState w14:val="2612" w14:font="MS Gothic"/>
            <w14:uncheckedState w14:val="2610" w14:font="MS Gothic"/>
          </w14:checkbox>
        </w:sdtPr>
        <w:sdtEndPr/>
        <w:sdtContent>
          <w:r w:rsidR="001757ED">
            <w:rPr>
              <w:rFonts w:ascii="MS Gothic" w:eastAsia="MS Gothic" w:hAnsi="MS Gothic" w:cstheme="minorHAnsi" w:hint="eastAsia"/>
              <w:szCs w:val="26"/>
            </w:rPr>
            <w:t>☒</w:t>
          </w:r>
        </w:sdtContent>
      </w:sdt>
      <w:r w:rsidR="00DF6164">
        <w:rPr>
          <w:rFonts w:asciiTheme="minorHAnsi" w:hAnsiTheme="minorHAnsi" w:cstheme="minorHAnsi"/>
          <w:szCs w:val="26"/>
        </w:rPr>
        <w:tab/>
      </w:r>
      <w:r w:rsidR="00DF6164" w:rsidRPr="00DF6164">
        <w:rPr>
          <w:rFonts w:asciiTheme="minorHAnsi" w:hAnsiTheme="minorHAnsi" w:cstheme="minorHAnsi"/>
          <w:b/>
          <w:szCs w:val="26"/>
        </w:rPr>
        <w:t xml:space="preserve">au lot n° </w:t>
      </w:r>
      <w:sdt>
        <w:sdtPr>
          <w:rPr>
            <w:rFonts w:asciiTheme="minorHAnsi" w:hAnsiTheme="minorHAnsi" w:cstheme="minorHAnsi"/>
            <w:b/>
            <w:szCs w:val="26"/>
          </w:rPr>
          <w:id w:val="-1563472976"/>
          <w:placeholder>
            <w:docPart w:val="0F66FFA8F2D940949FD4DE5B474D5E79"/>
          </w:placeholder>
          <w:text/>
        </w:sdtPr>
        <w:sdtEndPr/>
        <w:sdtContent>
          <w:r w:rsidR="001757ED">
            <w:rPr>
              <w:rFonts w:asciiTheme="minorHAnsi" w:hAnsiTheme="minorHAnsi" w:cstheme="minorHAnsi"/>
              <w:b/>
              <w:szCs w:val="26"/>
            </w:rPr>
            <w:t>2</w:t>
          </w:r>
        </w:sdtContent>
      </w:sdt>
      <w:r w:rsidR="00DF6164">
        <w:rPr>
          <w:rFonts w:asciiTheme="minorHAnsi" w:hAnsiTheme="minorHAnsi" w:cstheme="minorHAnsi"/>
          <w:szCs w:val="26"/>
        </w:rPr>
        <w:t xml:space="preserve"> : </w:t>
      </w:r>
      <w:r w:rsidR="001757ED" w:rsidRPr="001757ED">
        <w:rPr>
          <w:rFonts w:asciiTheme="minorHAnsi" w:hAnsiTheme="minorHAnsi" w:cstheme="minorHAnsi"/>
          <w:szCs w:val="26"/>
        </w:rPr>
        <w:t>Restauration fondamentale des cadres de 4 tableaux (</w:t>
      </w:r>
      <w:proofErr w:type="spellStart"/>
      <w:r w:rsidR="001757ED" w:rsidRPr="001757ED">
        <w:rPr>
          <w:rFonts w:asciiTheme="minorHAnsi" w:hAnsiTheme="minorHAnsi" w:cstheme="minorHAnsi"/>
          <w:szCs w:val="26"/>
        </w:rPr>
        <w:t>Hallé</w:t>
      </w:r>
      <w:proofErr w:type="spellEnd"/>
      <w:r w:rsidR="001757ED" w:rsidRPr="001757ED">
        <w:rPr>
          <w:rFonts w:asciiTheme="minorHAnsi" w:hAnsiTheme="minorHAnsi" w:cstheme="minorHAnsi"/>
          <w:szCs w:val="26"/>
        </w:rPr>
        <w:t xml:space="preserve">, </w:t>
      </w:r>
      <w:proofErr w:type="spellStart"/>
      <w:r w:rsidR="001757ED" w:rsidRPr="001757ED">
        <w:rPr>
          <w:rFonts w:asciiTheme="minorHAnsi" w:hAnsiTheme="minorHAnsi" w:cstheme="minorHAnsi"/>
          <w:szCs w:val="26"/>
        </w:rPr>
        <w:t>Brenet</w:t>
      </w:r>
      <w:proofErr w:type="spellEnd"/>
      <w:r w:rsidR="001757ED" w:rsidRPr="001757ED">
        <w:rPr>
          <w:rFonts w:asciiTheme="minorHAnsi" w:hAnsiTheme="minorHAnsi" w:cstheme="minorHAnsi"/>
          <w:szCs w:val="26"/>
        </w:rPr>
        <w:t>, Beaufort, Lagrenée).</w:t>
      </w:r>
    </w:p>
    <w:p w14:paraId="2065AE7D" w14:textId="77777777" w:rsidR="00DF6164" w:rsidRPr="00C27AC7" w:rsidRDefault="00DF6164"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746A1C6D" w14:textId="77777777">
        <w:tc>
          <w:tcPr>
            <w:tcW w:w="10277" w:type="dxa"/>
            <w:shd w:val="clear" w:color="auto" w:fill="66CCFF"/>
          </w:tcPr>
          <w:p w14:paraId="77E3ACD3"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14:paraId="25D17284" w14:textId="77777777" w:rsidR="009B1CD0" w:rsidRPr="00C27AC7" w:rsidRDefault="009B1CD0" w:rsidP="006C4338">
      <w:pPr>
        <w:tabs>
          <w:tab w:val="left" w:pos="851"/>
        </w:tabs>
        <w:rPr>
          <w:rFonts w:asciiTheme="minorHAnsi" w:hAnsiTheme="minorHAnsi" w:cstheme="minorHAnsi"/>
          <w:szCs w:val="26"/>
        </w:rPr>
      </w:pPr>
    </w:p>
    <w:p w14:paraId="6F230199"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2D014E02" w14:textId="77777777" w:rsidR="00C5526F" w:rsidRPr="00C27AC7" w:rsidRDefault="00C5526F" w:rsidP="00A60E41">
      <w:pPr>
        <w:rPr>
          <w:rFonts w:asciiTheme="minorHAnsi" w:hAnsiTheme="minorHAnsi" w:cstheme="minorHAnsi"/>
          <w:b/>
          <w:szCs w:val="26"/>
        </w:rPr>
      </w:pPr>
    </w:p>
    <w:p w14:paraId="261A6D48"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1CB60912"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5EDF32BB"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33AA0607"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186AE2E6"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0E86B8CE"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616C7254"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7FD74E7D"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578F57FC"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312F54DC"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01EB180F" w14:textId="3AEC7D65" w:rsidR="009B1CD0" w:rsidRPr="00C27AC7" w:rsidRDefault="009B1CD0" w:rsidP="009F5EDA">
      <w:pPr>
        <w:tabs>
          <w:tab w:val="left" w:pos="851"/>
        </w:tabs>
        <w:spacing w:before="240"/>
        <w:jc w:val="both"/>
        <w:rPr>
          <w:rFonts w:asciiTheme="minorHAnsi" w:hAnsiTheme="minorHAnsi" w:cstheme="minorHAnsi"/>
          <w:szCs w:val="26"/>
        </w:rPr>
      </w:pPr>
      <w:r w:rsidRPr="00290850">
        <w:rPr>
          <w:rFonts w:asciiTheme="minorHAnsi" w:hAnsiTheme="minorHAnsi" w:cstheme="minorHAnsi"/>
          <w:szCs w:val="26"/>
        </w:rPr>
        <w:t>Ap</w:t>
      </w:r>
      <w:r w:rsidR="00C5526F" w:rsidRPr="00290850">
        <w:rPr>
          <w:rFonts w:asciiTheme="minorHAnsi" w:hAnsiTheme="minorHAnsi" w:cstheme="minorHAnsi"/>
          <w:szCs w:val="26"/>
        </w:rPr>
        <w:t xml:space="preserve">rès avoir pris connaissance de toutes les </w:t>
      </w:r>
      <w:r w:rsidRPr="00290850">
        <w:rPr>
          <w:rFonts w:asciiTheme="minorHAnsi" w:hAnsiTheme="minorHAnsi" w:cstheme="minorHAnsi"/>
          <w:szCs w:val="26"/>
        </w:rPr>
        <w:t xml:space="preserve">pièces </w:t>
      </w:r>
      <w:r w:rsidR="00C5526F" w:rsidRPr="00290850">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290850" w:rsidRPr="00290850">
            <w:rPr>
              <w:rFonts w:cs="Calibri"/>
              <w:szCs w:val="26"/>
            </w:rPr>
            <w:t>DAF_2024_001277</w:t>
          </w:r>
        </w:sdtContent>
      </w:sdt>
      <w:r w:rsidR="00BA14EE">
        <w:rPr>
          <w:rFonts w:asciiTheme="minorHAnsi" w:hAnsiTheme="minorHAnsi" w:cstheme="minorHAnsi"/>
          <w:szCs w:val="26"/>
        </w:rPr>
        <w:t xml:space="preserve"> </w:t>
      </w:r>
      <w:r w:rsidR="00C5526F" w:rsidRPr="00290850">
        <w:rPr>
          <w:rFonts w:asciiTheme="minorHAnsi" w:hAnsiTheme="minorHAnsi" w:cstheme="minorHAnsi"/>
          <w:szCs w:val="26"/>
        </w:rPr>
        <w:t xml:space="preserve">et </w:t>
      </w:r>
      <w:r w:rsidRPr="00290850">
        <w:rPr>
          <w:rFonts w:asciiTheme="minorHAnsi" w:hAnsiTheme="minorHAnsi" w:cstheme="minorHAnsi"/>
          <w:szCs w:val="26"/>
        </w:rPr>
        <w:t>constitutives</w:t>
      </w:r>
      <w:r w:rsidR="00603870" w:rsidRPr="00290850">
        <w:rPr>
          <w:rFonts w:asciiTheme="minorHAnsi" w:hAnsiTheme="minorHAnsi" w:cstheme="minorHAnsi"/>
          <w:szCs w:val="26"/>
        </w:rPr>
        <w:t xml:space="preserve"> </w:t>
      </w:r>
      <w:r w:rsidRPr="00290850">
        <w:rPr>
          <w:rFonts w:asciiTheme="minorHAnsi" w:hAnsiTheme="minorHAnsi" w:cstheme="minorHAnsi"/>
          <w:szCs w:val="26"/>
        </w:rPr>
        <w:t xml:space="preserve">du marché </w:t>
      </w:r>
      <w:r w:rsidR="00FE48C9" w:rsidRPr="00290850">
        <w:rPr>
          <w:rFonts w:asciiTheme="minorHAnsi" w:hAnsiTheme="minorHAnsi" w:cstheme="minorHAnsi"/>
          <w:szCs w:val="26"/>
        </w:rPr>
        <w:t>public</w:t>
      </w:r>
      <w:r w:rsidR="00C5526F" w:rsidRPr="00290850">
        <w:rPr>
          <w:rFonts w:asciiTheme="minorHAnsi" w:hAnsiTheme="minorHAnsi" w:cstheme="minorHAnsi"/>
          <w:szCs w:val="26"/>
        </w:rPr>
        <w:t xml:space="preserve"> </w:t>
      </w:r>
      <w:r w:rsidR="003543CF" w:rsidRPr="00290850">
        <w:rPr>
          <w:rFonts w:asciiTheme="minorHAnsi" w:hAnsiTheme="minorHAnsi" w:cstheme="minorHAnsi"/>
          <w:szCs w:val="26"/>
        </w:rPr>
        <w:t>;</w:t>
      </w:r>
    </w:p>
    <w:p w14:paraId="3306BAA9" w14:textId="77777777" w:rsidR="00A83B56" w:rsidRPr="00C27AC7" w:rsidRDefault="00A83B56" w:rsidP="00A60E41">
      <w:pPr>
        <w:tabs>
          <w:tab w:val="left" w:pos="851"/>
        </w:tabs>
        <w:jc w:val="both"/>
        <w:rPr>
          <w:rFonts w:asciiTheme="minorHAnsi" w:hAnsiTheme="minorHAnsi" w:cstheme="minorHAnsi"/>
          <w:szCs w:val="26"/>
        </w:rPr>
      </w:pPr>
    </w:p>
    <w:p w14:paraId="2433BC9E"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6FD7ADFF" w14:textId="77777777" w:rsidR="009B1CD0" w:rsidRPr="00C27AC7" w:rsidRDefault="009B1CD0" w:rsidP="00A60E41">
      <w:pPr>
        <w:tabs>
          <w:tab w:val="left" w:pos="851"/>
        </w:tabs>
        <w:jc w:val="both"/>
        <w:rPr>
          <w:rFonts w:asciiTheme="minorHAnsi" w:hAnsiTheme="minorHAnsi" w:cstheme="minorHAnsi"/>
          <w:szCs w:val="26"/>
        </w:rPr>
      </w:pPr>
    </w:p>
    <w:p w14:paraId="403AFD1B" w14:textId="77777777" w:rsidR="009B1CD0" w:rsidRPr="00C27AC7" w:rsidRDefault="005213A4"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14:paraId="320CDD2F" w14:textId="77777777" w:rsidR="009B1CD0" w:rsidRPr="00C27AC7" w:rsidRDefault="005213A4"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328E2EE3" w14:textId="77777777"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3A99A00" w14:textId="77777777" w:rsidR="009B1CD0" w:rsidRPr="00C27AC7" w:rsidRDefault="005213A4"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6C85BC2D" w14:textId="77777777" w:rsidR="009B1CD0" w:rsidRPr="00C27AC7" w:rsidRDefault="005213A4"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619103CE" w14:textId="77777777"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34BE09D" w14:textId="77777777" w:rsidR="009C4DCF" w:rsidRPr="00C27AC7" w:rsidRDefault="005213A4"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60F4944A" w14:textId="77777777" w:rsidR="009B1CD0" w:rsidRPr="00C27AC7" w:rsidRDefault="009B1CD0" w:rsidP="00A60E41">
      <w:pPr>
        <w:tabs>
          <w:tab w:val="left" w:pos="851"/>
        </w:tabs>
        <w:jc w:val="both"/>
        <w:rPr>
          <w:rFonts w:asciiTheme="minorHAnsi" w:hAnsiTheme="minorHAnsi" w:cstheme="minorHAnsi"/>
          <w:szCs w:val="26"/>
        </w:rPr>
      </w:pPr>
    </w:p>
    <w:p w14:paraId="21E9CFFF" w14:textId="77777777" w:rsidR="009B1CD0" w:rsidRPr="00C27AC7" w:rsidRDefault="005213A4"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14:paraId="21DD3FCE" w14:textId="77777777"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3FE59754" w14:textId="77777777" w:rsidR="003543CF" w:rsidRPr="00C27AC7" w:rsidRDefault="005213A4"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65EB5505"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1029830D" w14:textId="77777777"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290850">
        <w:rPr>
          <w:rFonts w:asciiTheme="minorHAnsi" w:hAnsiTheme="minorHAnsi" w:cstheme="minorHAnsi"/>
          <w:szCs w:val="26"/>
        </w:rPr>
        <w:t>à</w:t>
      </w:r>
      <w:proofErr w:type="gramEnd"/>
      <w:r w:rsidRPr="00290850">
        <w:rPr>
          <w:rFonts w:asciiTheme="minorHAnsi" w:hAnsiTheme="minorHAnsi" w:cstheme="minorHAnsi"/>
          <w:szCs w:val="26"/>
        </w:rPr>
        <w:t xml:space="preserve"> exécuter les prestations demandées aux prix indiqués dans l’annexe financière en annexe du présent document.</w:t>
      </w:r>
    </w:p>
    <w:p w14:paraId="23954238" w14:textId="77777777"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14:paraId="301A3689"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78AAF797" w14:textId="77777777"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14:paraId="51E9432E" w14:textId="77777777" w:rsidR="00036500" w:rsidRPr="00C27AC7" w:rsidRDefault="00036500" w:rsidP="00A60E41">
      <w:pPr>
        <w:tabs>
          <w:tab w:val="left" w:pos="851"/>
          <w:tab w:val="left" w:pos="6237"/>
        </w:tabs>
        <w:rPr>
          <w:rFonts w:asciiTheme="minorHAnsi" w:hAnsiTheme="minorHAnsi" w:cstheme="minorHAnsi"/>
          <w:i/>
          <w:iCs/>
          <w:szCs w:val="26"/>
        </w:rPr>
      </w:pPr>
    </w:p>
    <w:p w14:paraId="7CC32821"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65E773D2" w14:textId="77777777" w:rsidR="00354C04" w:rsidRPr="00C27AC7" w:rsidRDefault="005213A4"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7B53269D" w14:textId="77777777"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73B1DFDC"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3FFD4162"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14:paraId="71C21940"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4FA57C"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108C5BFE"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0F751DAA"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09E5EACB"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546D2890"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BA0CB4"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4E8640EA"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744587E9" w14:textId="77777777" w:rsidTr="00C5526F">
        <w:trPr>
          <w:trHeight w:val="680"/>
        </w:trPr>
        <w:tc>
          <w:tcPr>
            <w:tcW w:w="4146" w:type="dxa"/>
            <w:tcBorders>
              <w:top w:val="single" w:sz="4" w:space="0" w:color="000000"/>
              <w:left w:val="single" w:sz="4" w:space="0" w:color="000000"/>
            </w:tcBorders>
            <w:shd w:val="clear" w:color="auto" w:fill="CCFFFF"/>
            <w:vAlign w:val="center"/>
          </w:tcPr>
          <w:p w14:paraId="1AFFAF45"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5DF3997F"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65547626"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4C01A669" w14:textId="77777777" w:rsidTr="00C5526F">
        <w:trPr>
          <w:trHeight w:val="680"/>
        </w:trPr>
        <w:tc>
          <w:tcPr>
            <w:tcW w:w="4146" w:type="dxa"/>
            <w:tcBorders>
              <w:left w:val="single" w:sz="4" w:space="0" w:color="000000"/>
            </w:tcBorders>
            <w:shd w:val="clear" w:color="auto" w:fill="auto"/>
            <w:vAlign w:val="center"/>
          </w:tcPr>
          <w:p w14:paraId="2A7BFC5E"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718D6C66"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5984857B"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4A3B2282" w14:textId="77777777" w:rsidTr="00C5526F">
        <w:trPr>
          <w:trHeight w:val="680"/>
        </w:trPr>
        <w:tc>
          <w:tcPr>
            <w:tcW w:w="4146" w:type="dxa"/>
            <w:tcBorders>
              <w:left w:val="single" w:sz="4" w:space="0" w:color="000000"/>
              <w:bottom w:val="single" w:sz="4" w:space="0" w:color="000000"/>
            </w:tcBorders>
            <w:shd w:val="clear" w:color="auto" w:fill="CCFFFF"/>
            <w:vAlign w:val="center"/>
          </w:tcPr>
          <w:p w14:paraId="7659E51B"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71B72A47"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1ADDCE2C"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59A7BBBA"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12D9BAFF"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45E775BE" w14:textId="77777777"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5B9CE133"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2C783FF0"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28229EB4" wp14:editId="532F1BDB">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1C39AEEF"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6BF8CB02" w14:textId="77777777"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14:paraId="4290F0CE" w14:textId="77777777" w:rsidR="0043437A" w:rsidRPr="00C27AC7" w:rsidRDefault="0043437A" w:rsidP="00A60E41">
      <w:pPr>
        <w:keepNext/>
        <w:jc w:val="both"/>
        <w:rPr>
          <w:rFonts w:asciiTheme="minorHAnsi" w:hAnsiTheme="minorHAnsi" w:cstheme="minorHAnsi"/>
          <w:szCs w:val="26"/>
          <w:highlight w:val="yellow"/>
        </w:rPr>
      </w:pPr>
    </w:p>
    <w:p w14:paraId="4D72EA06" w14:textId="77777777" w:rsidR="0043437A" w:rsidRPr="00C27AC7" w:rsidRDefault="005213A4"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14:paraId="4C88C431" w14:textId="77777777" w:rsidR="0043437A" w:rsidRPr="00C27AC7" w:rsidRDefault="0043437A" w:rsidP="00A60E41">
      <w:pPr>
        <w:keepNext/>
        <w:jc w:val="both"/>
        <w:rPr>
          <w:rFonts w:asciiTheme="minorHAnsi" w:hAnsiTheme="minorHAnsi" w:cstheme="minorHAnsi"/>
          <w:szCs w:val="26"/>
        </w:rPr>
      </w:pPr>
    </w:p>
    <w:p w14:paraId="35DB67BD" w14:textId="77777777" w:rsidR="0043437A" w:rsidRPr="00C27AC7" w:rsidRDefault="005213A4"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14:paraId="3D2792A1"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32310394"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1D631D7C" w14:textId="77777777"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14:paraId="7E6ED3EB" w14:textId="77777777"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14:paraId="7CC4CF36"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14:paraId="254E39BD" w14:textId="77777777" w:rsidR="009B1CD0" w:rsidRPr="00C27AC7" w:rsidRDefault="009B1CD0" w:rsidP="00A60E41">
      <w:pPr>
        <w:keepNext/>
        <w:tabs>
          <w:tab w:val="left" w:pos="426"/>
          <w:tab w:val="left" w:pos="851"/>
        </w:tabs>
        <w:rPr>
          <w:rFonts w:asciiTheme="minorHAnsi" w:hAnsiTheme="minorHAnsi" w:cstheme="minorHAnsi"/>
          <w:b/>
          <w:szCs w:val="26"/>
        </w:rPr>
      </w:pPr>
    </w:p>
    <w:p w14:paraId="4509C986"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14:paraId="2384E68F" w14:textId="77777777" w:rsidR="009B1CD0" w:rsidRPr="00C27AC7" w:rsidRDefault="009B1CD0" w:rsidP="00A60E41">
      <w:pPr>
        <w:tabs>
          <w:tab w:val="left" w:pos="426"/>
          <w:tab w:val="left" w:pos="851"/>
        </w:tabs>
        <w:jc w:val="both"/>
        <w:rPr>
          <w:rFonts w:asciiTheme="minorHAnsi" w:hAnsiTheme="minorHAnsi" w:cstheme="minorHAnsi"/>
          <w:b/>
          <w:szCs w:val="26"/>
        </w:rPr>
      </w:pPr>
    </w:p>
    <w:p w14:paraId="3C8DBD5D" w14:textId="77777777" w:rsidR="009B1CD0" w:rsidRPr="00C27AC7" w:rsidRDefault="009B1CD0" w:rsidP="00A60E41">
      <w:pPr>
        <w:tabs>
          <w:tab w:val="left" w:pos="426"/>
          <w:tab w:val="left" w:pos="851"/>
        </w:tabs>
        <w:jc w:val="both"/>
        <w:rPr>
          <w:rFonts w:asciiTheme="minorHAnsi" w:hAnsiTheme="minorHAnsi" w:cstheme="minorHAnsi"/>
          <w:b/>
          <w:szCs w:val="26"/>
        </w:rPr>
      </w:pPr>
    </w:p>
    <w:p w14:paraId="24A66238"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14:paraId="1E12B21F" w14:textId="77777777" w:rsidR="009B1CD0" w:rsidRPr="00C27AC7" w:rsidRDefault="009B1CD0" w:rsidP="009B45B9">
      <w:pPr>
        <w:tabs>
          <w:tab w:val="left" w:pos="576"/>
          <w:tab w:val="left" w:pos="851"/>
        </w:tabs>
        <w:jc w:val="both"/>
        <w:rPr>
          <w:rFonts w:asciiTheme="minorHAnsi" w:hAnsiTheme="minorHAnsi" w:cstheme="minorHAnsi"/>
          <w:szCs w:val="26"/>
        </w:rPr>
      </w:pPr>
    </w:p>
    <w:p w14:paraId="4E481671" w14:textId="77777777" w:rsidR="00140176" w:rsidRPr="00C729D1" w:rsidRDefault="00140176" w:rsidP="00140176">
      <w:pPr>
        <w:tabs>
          <w:tab w:val="left" w:pos="576"/>
          <w:tab w:val="left" w:pos="851"/>
        </w:tabs>
        <w:jc w:val="both"/>
        <w:rPr>
          <w:rFonts w:asciiTheme="minorHAnsi" w:hAnsiTheme="minorHAnsi" w:cstheme="minorHAnsi"/>
          <w:i/>
          <w:szCs w:val="26"/>
        </w:rPr>
      </w:pPr>
      <w:r w:rsidRPr="00C729D1">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C729D1" w:rsidRPr="00C729D1">
            <w:rPr>
              <w:rFonts w:asciiTheme="minorHAnsi" w:hAnsiTheme="minorHAnsi" w:cstheme="minorHAnsi"/>
              <w:szCs w:val="26"/>
            </w:rPr>
            <w:t>12</w:t>
          </w:r>
        </w:sdtContent>
      </w:sdt>
      <w:r w:rsidRPr="00C729D1">
        <w:rPr>
          <w:rFonts w:asciiTheme="minorHAnsi" w:hAnsiTheme="minorHAnsi" w:cstheme="minorHAnsi"/>
          <w:szCs w:val="26"/>
        </w:rPr>
        <w:t xml:space="preserve"> mois à compter de :</w:t>
      </w:r>
    </w:p>
    <w:p w14:paraId="3E91DC52" w14:textId="77777777" w:rsidR="00140176" w:rsidRPr="00C729D1" w:rsidRDefault="00140176" w:rsidP="00140176">
      <w:pPr>
        <w:tabs>
          <w:tab w:val="left" w:pos="851"/>
        </w:tabs>
        <w:spacing w:before="120"/>
        <w:ind w:left="567"/>
        <w:jc w:val="both"/>
        <w:rPr>
          <w:rFonts w:asciiTheme="minorHAnsi" w:hAnsiTheme="minorHAnsi" w:cstheme="minorHAnsi"/>
          <w:szCs w:val="26"/>
        </w:rPr>
      </w:pPr>
      <w:r w:rsidRPr="00C729D1">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C729D1" w:rsidRPr="00C729D1">
            <w:rPr>
              <w:rFonts w:ascii="MS Gothic" w:eastAsia="MS Gothic" w:hAnsi="MS Gothic" w:cstheme="minorHAnsi" w:hint="eastAsia"/>
              <w:szCs w:val="26"/>
            </w:rPr>
            <w:t>☒</w:t>
          </w:r>
        </w:sdtContent>
      </w:sdt>
      <w:r w:rsidRPr="00C729D1">
        <w:rPr>
          <w:rFonts w:asciiTheme="minorHAnsi" w:hAnsiTheme="minorHAnsi" w:cstheme="minorHAnsi"/>
          <w:szCs w:val="26"/>
        </w:rPr>
        <w:tab/>
        <w:t xml:space="preserve"> </w:t>
      </w:r>
      <w:proofErr w:type="gramStart"/>
      <w:r w:rsidRPr="00C729D1">
        <w:rPr>
          <w:rFonts w:asciiTheme="minorHAnsi" w:hAnsiTheme="minorHAnsi" w:cstheme="minorHAnsi"/>
          <w:szCs w:val="26"/>
        </w:rPr>
        <w:t>la</w:t>
      </w:r>
      <w:proofErr w:type="gramEnd"/>
      <w:r w:rsidRPr="00C729D1">
        <w:rPr>
          <w:rFonts w:asciiTheme="minorHAnsi" w:hAnsiTheme="minorHAnsi" w:cstheme="minorHAnsi"/>
          <w:szCs w:val="26"/>
        </w:rPr>
        <w:t xml:space="preserve"> date de réception de la notification du marché public ;</w:t>
      </w:r>
    </w:p>
    <w:p w14:paraId="7CBE0582" w14:textId="77777777" w:rsidR="00140176" w:rsidRPr="00C729D1" w:rsidRDefault="00140176" w:rsidP="00140176">
      <w:pPr>
        <w:tabs>
          <w:tab w:val="left" w:pos="851"/>
        </w:tabs>
        <w:spacing w:before="120"/>
        <w:ind w:left="567"/>
        <w:jc w:val="both"/>
        <w:rPr>
          <w:rFonts w:asciiTheme="minorHAnsi" w:hAnsiTheme="minorHAnsi" w:cstheme="minorHAnsi"/>
          <w:szCs w:val="26"/>
        </w:rPr>
      </w:pPr>
      <w:r w:rsidRPr="00C729D1">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C729D1">
            <w:rPr>
              <w:rFonts w:ascii="Segoe UI Symbol" w:eastAsia="MS Gothic" w:hAnsi="Segoe UI Symbol" w:cs="Segoe UI Symbol"/>
              <w:szCs w:val="26"/>
            </w:rPr>
            <w:t>☐</w:t>
          </w:r>
        </w:sdtContent>
      </w:sdt>
      <w:r w:rsidRPr="00C729D1">
        <w:rPr>
          <w:rFonts w:asciiTheme="minorHAnsi" w:hAnsiTheme="minorHAnsi" w:cstheme="minorHAnsi"/>
          <w:szCs w:val="26"/>
        </w:rPr>
        <w:t xml:space="preserve"> </w:t>
      </w:r>
      <w:proofErr w:type="gramStart"/>
      <w:r w:rsidRPr="00C729D1">
        <w:rPr>
          <w:rFonts w:asciiTheme="minorHAnsi" w:hAnsiTheme="minorHAnsi" w:cstheme="minorHAnsi"/>
          <w:szCs w:val="26"/>
        </w:rPr>
        <w:t>la</w:t>
      </w:r>
      <w:proofErr w:type="gramEnd"/>
      <w:r w:rsidRPr="00C729D1">
        <w:rPr>
          <w:rFonts w:asciiTheme="minorHAnsi" w:hAnsiTheme="minorHAnsi" w:cstheme="minorHAnsi"/>
          <w:szCs w:val="26"/>
        </w:rPr>
        <w:t xml:space="preserve"> date de notification de l’ordre de service ;</w:t>
      </w:r>
    </w:p>
    <w:p w14:paraId="20E6569F" w14:textId="77777777" w:rsidR="00140176" w:rsidRPr="00C729D1" w:rsidRDefault="00140176" w:rsidP="00140176">
      <w:pPr>
        <w:tabs>
          <w:tab w:val="left" w:pos="851"/>
        </w:tabs>
        <w:spacing w:before="120"/>
        <w:ind w:left="1134" w:hanging="567"/>
        <w:jc w:val="both"/>
        <w:rPr>
          <w:rFonts w:asciiTheme="minorHAnsi" w:hAnsiTheme="minorHAnsi" w:cstheme="minorHAnsi"/>
          <w:b/>
          <w:szCs w:val="26"/>
        </w:rPr>
      </w:pPr>
      <w:r w:rsidRPr="00C729D1">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C729D1">
            <w:rPr>
              <w:rFonts w:ascii="Segoe UI Symbol" w:eastAsia="MS Gothic" w:hAnsi="Segoe UI Symbol" w:cs="Segoe UI Symbol"/>
              <w:szCs w:val="26"/>
            </w:rPr>
            <w:t>☐</w:t>
          </w:r>
        </w:sdtContent>
      </w:sdt>
      <w:r w:rsidRPr="00C729D1">
        <w:rPr>
          <w:rFonts w:asciiTheme="minorHAnsi" w:hAnsiTheme="minorHAnsi" w:cstheme="minorHAnsi"/>
          <w:szCs w:val="26"/>
        </w:rPr>
        <w:t xml:space="preserve"> </w:t>
      </w:r>
      <w:proofErr w:type="gramStart"/>
      <w:r w:rsidRPr="00C729D1">
        <w:rPr>
          <w:rFonts w:asciiTheme="minorHAnsi" w:hAnsiTheme="minorHAnsi" w:cstheme="minorHAnsi"/>
          <w:szCs w:val="26"/>
        </w:rPr>
        <w:t>la</w:t>
      </w:r>
      <w:proofErr w:type="gramEnd"/>
      <w:r w:rsidRPr="00C729D1">
        <w:rPr>
          <w:rFonts w:asciiTheme="minorHAnsi" w:hAnsiTheme="minorHAnsi" w:cstheme="minorHAnsi"/>
          <w:szCs w:val="26"/>
        </w:rPr>
        <w:t xml:space="preserve"> date de début d’exécution prévue par le marché public.</w:t>
      </w:r>
    </w:p>
    <w:p w14:paraId="3F95D81F" w14:textId="77777777" w:rsidR="00140176" w:rsidRPr="00C729D1"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14:paraId="7290E63D" w14:textId="77777777" w:rsidR="00140176" w:rsidRPr="00C729D1"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C729D1">
        <w:rPr>
          <w:rFonts w:asciiTheme="minorHAnsi" w:hAnsiTheme="minorHAnsi" w:cstheme="minorHAnsi"/>
          <w:szCs w:val="26"/>
        </w:rPr>
        <w:t>Le marché public est reconductible :</w:t>
      </w:r>
      <w:r w:rsidRPr="00C729D1">
        <w:rPr>
          <w:rFonts w:asciiTheme="minorHAnsi" w:hAnsiTheme="minorHAnsi" w:cstheme="minorHAnsi"/>
          <w:szCs w:val="26"/>
        </w:rPr>
        <w:tab/>
      </w:r>
      <w:r w:rsidRPr="00C729D1">
        <w:rPr>
          <w:rFonts w:asciiTheme="minorHAnsi" w:hAnsiTheme="minorHAnsi" w:cstheme="minorHAnsi"/>
          <w:szCs w:val="26"/>
        </w:rPr>
        <w:tab/>
      </w:r>
      <w:sdt>
        <w:sdtPr>
          <w:rPr>
            <w:rFonts w:asciiTheme="minorHAnsi" w:hAnsiTheme="minorHAnsi" w:cstheme="minorHAnsi"/>
            <w:szCs w:val="26"/>
          </w:rPr>
          <w:id w:val="-103654542"/>
          <w15:color w:val="000000"/>
          <w14:checkbox>
            <w14:checked w14:val="1"/>
            <w14:checkedState w14:val="2612" w14:font="MS Gothic"/>
            <w14:uncheckedState w14:val="2610" w14:font="MS Gothic"/>
          </w14:checkbox>
        </w:sdtPr>
        <w:sdtEndPr/>
        <w:sdtContent>
          <w:r w:rsidR="00C729D1" w:rsidRPr="00C729D1">
            <w:rPr>
              <w:rFonts w:ascii="MS Gothic" w:eastAsia="MS Gothic" w:hAnsi="MS Gothic" w:cstheme="minorHAnsi" w:hint="eastAsia"/>
              <w:szCs w:val="26"/>
            </w:rPr>
            <w:t>☒</w:t>
          </w:r>
        </w:sdtContent>
      </w:sdt>
      <w:r w:rsidRPr="00C729D1">
        <w:rPr>
          <w:rFonts w:asciiTheme="minorHAnsi" w:hAnsiTheme="minorHAnsi" w:cstheme="minorHAnsi"/>
          <w:szCs w:val="26"/>
        </w:rPr>
        <w:tab/>
        <w:t>Non</w:t>
      </w:r>
      <w:r w:rsidRPr="00C729D1">
        <w:rPr>
          <w:rFonts w:asciiTheme="minorHAnsi" w:hAnsiTheme="minorHAnsi" w:cstheme="minorHAnsi"/>
          <w:szCs w:val="26"/>
        </w:rPr>
        <w:tab/>
      </w:r>
      <w:r w:rsidRPr="00C729D1">
        <w:rPr>
          <w:rFonts w:asciiTheme="minorHAnsi" w:hAnsiTheme="minorHAnsi" w:cstheme="minorHAnsi"/>
          <w:szCs w:val="26"/>
        </w:rPr>
        <w:tab/>
      </w:r>
      <w:r w:rsidRPr="00C729D1">
        <w:rPr>
          <w:rFonts w:asciiTheme="minorHAnsi" w:hAnsiTheme="minorHAnsi" w:cstheme="minorHAnsi"/>
          <w:szCs w:val="26"/>
        </w:rPr>
        <w:tab/>
      </w:r>
      <w:sdt>
        <w:sdtPr>
          <w:rPr>
            <w:rFonts w:asciiTheme="minorHAnsi" w:hAnsiTheme="minorHAnsi" w:cstheme="minorHAnsi"/>
            <w:szCs w:val="26"/>
          </w:rPr>
          <w:id w:val="1911196026"/>
          <w15:color w:val="000000"/>
          <w14:checkbox>
            <w14:checked w14:val="0"/>
            <w14:checkedState w14:val="2612" w14:font="MS Gothic"/>
            <w14:uncheckedState w14:val="2610" w14:font="MS Gothic"/>
          </w14:checkbox>
        </w:sdtPr>
        <w:sdtEndPr/>
        <w:sdtContent>
          <w:r w:rsidRPr="00C729D1">
            <w:rPr>
              <w:rFonts w:ascii="Segoe UI Symbol" w:eastAsia="MS Gothic" w:hAnsi="Segoe UI Symbol" w:cs="Segoe UI Symbol"/>
              <w:szCs w:val="26"/>
            </w:rPr>
            <w:t>☐</w:t>
          </w:r>
        </w:sdtContent>
      </w:sdt>
      <w:r w:rsidRPr="00C729D1">
        <w:rPr>
          <w:rFonts w:asciiTheme="minorHAnsi" w:hAnsiTheme="minorHAnsi" w:cstheme="minorHAnsi"/>
          <w:szCs w:val="26"/>
        </w:rPr>
        <w:tab/>
        <w:t>Oui</w:t>
      </w:r>
    </w:p>
    <w:p w14:paraId="3BDDAF37" w14:textId="77777777" w:rsidR="00140176" w:rsidRPr="00C729D1" w:rsidRDefault="00140176" w:rsidP="00140176">
      <w:pPr>
        <w:tabs>
          <w:tab w:val="left" w:pos="426"/>
          <w:tab w:val="left" w:pos="851"/>
        </w:tabs>
        <w:jc w:val="both"/>
        <w:rPr>
          <w:rFonts w:asciiTheme="minorHAnsi" w:hAnsiTheme="minorHAnsi" w:cstheme="minorHAnsi"/>
          <w:szCs w:val="26"/>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C27AC7" w14:paraId="506CC15B" w14:textId="77777777" w:rsidTr="00C729D1">
        <w:tc>
          <w:tcPr>
            <w:tcW w:w="10419" w:type="dxa"/>
            <w:shd w:val="clear" w:color="auto" w:fill="66CCFF"/>
          </w:tcPr>
          <w:p w14:paraId="4297B0F7" w14:textId="77777777"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7742A0CA" w14:textId="77777777" w:rsidR="009B1CD0" w:rsidRPr="00C27AC7" w:rsidRDefault="009B1CD0" w:rsidP="00B96984">
      <w:pPr>
        <w:keepNext/>
        <w:tabs>
          <w:tab w:val="left" w:pos="851"/>
        </w:tabs>
        <w:jc w:val="both"/>
        <w:rPr>
          <w:rFonts w:asciiTheme="minorHAnsi" w:hAnsiTheme="minorHAnsi" w:cstheme="minorHAnsi"/>
          <w:szCs w:val="26"/>
        </w:rPr>
      </w:pPr>
    </w:p>
    <w:p w14:paraId="521F5254"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16A63E8E" w14:textId="77777777" w:rsidR="005824AE" w:rsidRPr="00C27AC7" w:rsidRDefault="005824AE" w:rsidP="006C4338">
      <w:pPr>
        <w:tabs>
          <w:tab w:val="left" w:pos="851"/>
        </w:tabs>
        <w:jc w:val="both"/>
        <w:rPr>
          <w:rFonts w:asciiTheme="minorHAnsi" w:hAnsiTheme="minorHAnsi" w:cstheme="minorHAnsi"/>
          <w:szCs w:val="26"/>
        </w:rPr>
      </w:pPr>
    </w:p>
    <w:p w14:paraId="02BA7F7E" w14:textId="77777777"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14:paraId="47B9B733"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2209EDB0"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3AB602B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7393C3A8"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06C5EA5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AB04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2A267F50"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71F0348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271B2237"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56FC5A71"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21EEE6DF" w14:textId="77777777"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14:paraId="651BC570" w14:textId="77777777" w:rsidR="00584633" w:rsidRDefault="00584633" w:rsidP="00332B12">
      <w:pPr>
        <w:pStyle w:val="fcase1ertab"/>
        <w:tabs>
          <w:tab w:val="left" w:pos="851"/>
        </w:tabs>
        <w:ind w:left="0" w:firstLine="0"/>
        <w:rPr>
          <w:rFonts w:asciiTheme="minorHAnsi" w:hAnsiTheme="minorHAnsi" w:cstheme="minorHAnsi"/>
          <w:b/>
          <w:szCs w:val="26"/>
        </w:rPr>
      </w:pPr>
    </w:p>
    <w:p w14:paraId="75723E03" w14:textId="77777777"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14:paraId="3AC2019C" w14:textId="77777777" w:rsidR="00332B12" w:rsidRPr="00C27AC7" w:rsidRDefault="00332B12" w:rsidP="006C4338">
      <w:pPr>
        <w:tabs>
          <w:tab w:val="left" w:pos="851"/>
        </w:tabs>
        <w:jc w:val="both"/>
        <w:rPr>
          <w:rFonts w:asciiTheme="minorHAnsi" w:hAnsiTheme="minorHAnsi" w:cstheme="minorHAnsi"/>
          <w:szCs w:val="26"/>
        </w:rPr>
      </w:pPr>
    </w:p>
    <w:p w14:paraId="3FC495B7"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73B0515D" w14:textId="77777777"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4E2E4C5A" w14:textId="77777777" w:rsidR="009C4DCF" w:rsidRPr="00C27AC7" w:rsidRDefault="005213A4"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6134045E" w14:textId="77777777" w:rsidR="00036500" w:rsidRPr="00C27AC7" w:rsidRDefault="00036500" w:rsidP="005846FB">
      <w:pPr>
        <w:tabs>
          <w:tab w:val="left" w:pos="851"/>
        </w:tabs>
        <w:rPr>
          <w:rFonts w:asciiTheme="minorHAnsi" w:hAnsiTheme="minorHAnsi" w:cstheme="minorHAnsi"/>
          <w:szCs w:val="26"/>
        </w:rPr>
      </w:pPr>
    </w:p>
    <w:p w14:paraId="239864AA"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285A916B" w14:textId="77777777" w:rsidR="00354C04" w:rsidRPr="00C27AC7" w:rsidRDefault="005213A4"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35899089" w14:textId="77777777" w:rsidR="009B1CD0" w:rsidRPr="00C27AC7" w:rsidRDefault="009B1CD0" w:rsidP="0083205E">
      <w:pPr>
        <w:tabs>
          <w:tab w:val="left" w:pos="851"/>
        </w:tabs>
        <w:rPr>
          <w:rFonts w:asciiTheme="minorHAnsi" w:hAnsiTheme="minorHAnsi" w:cstheme="minorHAnsi"/>
          <w:szCs w:val="26"/>
        </w:rPr>
      </w:pPr>
    </w:p>
    <w:p w14:paraId="797AA95D" w14:textId="77777777" w:rsidR="002904AF" w:rsidRPr="00C27AC7" w:rsidRDefault="005213A4"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71C04D91" w14:textId="77777777"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14:paraId="796CAC62"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591E1D6B" w14:textId="77777777"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735B6869" w14:textId="77777777" w:rsidR="002904AF" w:rsidRPr="00C27AC7" w:rsidRDefault="002904AF" w:rsidP="00C6194D">
      <w:pPr>
        <w:tabs>
          <w:tab w:val="left" w:pos="851"/>
        </w:tabs>
        <w:jc w:val="both"/>
        <w:rPr>
          <w:rFonts w:asciiTheme="minorHAnsi" w:hAnsiTheme="minorHAnsi" w:cstheme="minorHAnsi"/>
          <w:szCs w:val="26"/>
        </w:rPr>
      </w:pPr>
    </w:p>
    <w:p w14:paraId="14C17C7B" w14:textId="77777777" w:rsidR="002904AF" w:rsidRPr="00C27AC7" w:rsidRDefault="005213A4"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14:paraId="5DD149BB" w14:textId="77777777"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41067CFA" w14:textId="77777777" w:rsidR="002904AF" w:rsidRPr="00C27AC7" w:rsidRDefault="002904AF" w:rsidP="00C6194D">
      <w:pPr>
        <w:tabs>
          <w:tab w:val="left" w:pos="851"/>
        </w:tabs>
        <w:jc w:val="both"/>
        <w:rPr>
          <w:rFonts w:asciiTheme="minorHAnsi" w:hAnsiTheme="minorHAnsi" w:cstheme="minorHAnsi"/>
          <w:iCs/>
          <w:szCs w:val="26"/>
        </w:rPr>
      </w:pPr>
    </w:p>
    <w:p w14:paraId="30F547D5"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14:paraId="4CD17505" w14:textId="77777777"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14:paraId="1A8314F7" w14:textId="77777777" w:rsidR="002904AF" w:rsidRPr="00C27AC7" w:rsidRDefault="002904AF" w:rsidP="002904AF">
      <w:pPr>
        <w:tabs>
          <w:tab w:val="left" w:pos="851"/>
        </w:tabs>
        <w:ind w:left="1134" w:hanging="850"/>
        <w:rPr>
          <w:rFonts w:asciiTheme="minorHAnsi" w:hAnsiTheme="minorHAnsi" w:cstheme="minorHAnsi"/>
          <w:i/>
          <w:szCs w:val="26"/>
        </w:rPr>
      </w:pPr>
    </w:p>
    <w:p w14:paraId="31C7FA88" w14:textId="77777777" w:rsidR="00036500" w:rsidRPr="00C27AC7" w:rsidRDefault="005213A4"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5FE31317" w14:textId="77777777" w:rsidR="00036500" w:rsidRPr="00C27AC7" w:rsidRDefault="00036500" w:rsidP="005846FB">
      <w:pPr>
        <w:tabs>
          <w:tab w:val="left" w:pos="851"/>
        </w:tabs>
        <w:rPr>
          <w:rFonts w:asciiTheme="minorHAnsi" w:hAnsiTheme="minorHAnsi" w:cstheme="minorHAnsi"/>
          <w:szCs w:val="26"/>
        </w:rPr>
      </w:pPr>
    </w:p>
    <w:p w14:paraId="25603179" w14:textId="77777777" w:rsidR="00AE7831" w:rsidRPr="00C27AC7" w:rsidRDefault="005213A4"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14:paraId="7656B9CF"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782325A5" w14:textId="77777777" w:rsidR="00036500" w:rsidRPr="00C27AC7" w:rsidRDefault="005213A4"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14:paraId="7768170F" w14:textId="77777777" w:rsidR="00036500" w:rsidRPr="00C27AC7" w:rsidRDefault="00036500" w:rsidP="006C4338">
      <w:pPr>
        <w:tabs>
          <w:tab w:val="left" w:pos="851"/>
        </w:tabs>
        <w:rPr>
          <w:rFonts w:asciiTheme="minorHAnsi" w:hAnsiTheme="minorHAnsi" w:cstheme="minorHAnsi"/>
          <w:iCs/>
          <w:szCs w:val="26"/>
        </w:rPr>
      </w:pPr>
    </w:p>
    <w:p w14:paraId="6F499ED8"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14:paraId="765FC32B" w14:textId="77777777"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14:paraId="52CF4ED1" w14:textId="77777777" w:rsidR="009B1CD0" w:rsidRPr="00C27AC7" w:rsidRDefault="009B1CD0" w:rsidP="006C4338">
      <w:pPr>
        <w:tabs>
          <w:tab w:val="left" w:pos="851"/>
        </w:tabs>
        <w:rPr>
          <w:rFonts w:asciiTheme="minorHAnsi" w:hAnsiTheme="minorHAnsi" w:cstheme="minorHAnsi"/>
          <w:szCs w:val="26"/>
        </w:rPr>
      </w:pPr>
    </w:p>
    <w:p w14:paraId="760F8E0D"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6C568485"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4DC978A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4526F9F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0351056D"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9E802"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73286B38"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4E26D375"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428B1422"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6C903404"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4AF8220B" w14:textId="77777777" w:rsidTr="00C5526F">
        <w:trPr>
          <w:cantSplit/>
          <w:trHeight w:val="680"/>
        </w:trPr>
        <w:tc>
          <w:tcPr>
            <w:tcW w:w="4644" w:type="dxa"/>
            <w:tcBorders>
              <w:left w:val="single" w:sz="4" w:space="0" w:color="000000"/>
            </w:tcBorders>
            <w:shd w:val="clear" w:color="auto" w:fill="auto"/>
            <w:vAlign w:val="center"/>
          </w:tcPr>
          <w:p w14:paraId="70A64797"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36155CA0"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6C8F27D6"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313568CD"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2C3EF004"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058A9223"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30150389"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690245A1" w14:textId="77777777"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14:paraId="1736246E" w14:textId="77777777"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5B710733" w14:textId="77777777">
        <w:tc>
          <w:tcPr>
            <w:tcW w:w="10277" w:type="dxa"/>
            <w:shd w:val="clear" w:color="auto" w:fill="66CCFF"/>
          </w:tcPr>
          <w:p w14:paraId="13205BDE"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1A2E082C" w14:textId="77777777" w:rsidR="009B1CD0" w:rsidRPr="00C27AC7" w:rsidRDefault="009B1CD0" w:rsidP="006C4338">
      <w:pPr>
        <w:tabs>
          <w:tab w:val="left" w:pos="851"/>
        </w:tabs>
        <w:rPr>
          <w:rFonts w:asciiTheme="minorHAnsi" w:hAnsiTheme="minorHAnsi" w:cstheme="minorHAnsi"/>
          <w:szCs w:val="26"/>
        </w:rPr>
      </w:pPr>
    </w:p>
    <w:p w14:paraId="72FC2EE3"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4F9FAF6D" w14:textId="77777777" w:rsidR="0043437A" w:rsidRPr="00C27AC7" w:rsidRDefault="0043437A" w:rsidP="00A60E41">
      <w:pPr>
        <w:rPr>
          <w:rFonts w:asciiTheme="minorHAnsi" w:hAnsiTheme="minorHAnsi" w:cstheme="minorHAnsi"/>
          <w:szCs w:val="26"/>
        </w:rPr>
      </w:pPr>
    </w:p>
    <w:p w14:paraId="3C19D744"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Pr="00C27AC7">
        <w:rPr>
          <w:rFonts w:asciiTheme="minorHAnsi" w:hAnsiTheme="minorHAnsi" w:cstheme="minorHAnsi"/>
          <w:szCs w:val="26"/>
        </w:rPr>
        <w:t xml:space="preserve">rmées </w:t>
      </w:r>
      <w:r w:rsidR="00DE2572" w:rsidRPr="00DE2572">
        <w:rPr>
          <w:rFonts w:asciiTheme="minorHAnsi" w:hAnsiTheme="minorHAnsi" w:cstheme="minorHAnsi"/>
          <w:szCs w:val="26"/>
        </w:rPr>
        <w:t>et des anciens combattants</w:t>
      </w:r>
    </w:p>
    <w:p w14:paraId="46643068" w14:textId="77777777"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14:paraId="0CA1E46B"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14:paraId="39C4A028"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w:t>
      </w:r>
      <w:r w:rsidRPr="00C729D1">
        <w:rPr>
          <w:rFonts w:asciiTheme="minorHAnsi" w:hAnsiTheme="minorHAnsi" w:cstheme="minorHAnsi"/>
          <w:szCs w:val="26"/>
        </w:rPr>
        <w:t xml:space="preserve">01 39 21 </w:t>
      </w:r>
      <w:sdt>
        <w:sdtPr>
          <w:rPr>
            <w:rFonts w:asciiTheme="minorHAnsi" w:hAnsiTheme="minorHAnsi" w:cstheme="minorHAnsi"/>
            <w:szCs w:val="26"/>
          </w:rPr>
          <w:id w:val="-751888659"/>
          <w:placeholder>
            <w:docPart w:val="F8E59317A098472291D57866619360AD"/>
          </w:placeholder>
          <w:text/>
        </w:sdtPr>
        <w:sdtEndPr/>
        <w:sdtContent>
          <w:r w:rsidR="00C729D1" w:rsidRPr="00C729D1">
            <w:rPr>
              <w:rFonts w:asciiTheme="minorHAnsi" w:hAnsiTheme="minorHAnsi" w:cstheme="minorHAnsi"/>
              <w:szCs w:val="26"/>
            </w:rPr>
            <w:t>34 00</w:t>
          </w:r>
        </w:sdtContent>
      </w:sdt>
      <w:r w:rsidRPr="00C729D1">
        <w:rPr>
          <w:rFonts w:asciiTheme="minorHAnsi" w:hAnsiTheme="minorHAnsi" w:cstheme="minorHAnsi"/>
          <w:szCs w:val="26"/>
        </w:rPr>
        <w:t xml:space="preserve"> </w:t>
      </w:r>
      <w:r w:rsidR="00D11146" w:rsidRPr="00C729D1">
        <w:rPr>
          <w:rFonts w:asciiTheme="minorHAnsi" w:hAnsiTheme="minorHAnsi" w:cstheme="minorHAnsi"/>
          <w:bCs/>
          <w:iCs/>
          <w:szCs w:val="26"/>
        </w:rPr>
        <w:t>–</w:t>
      </w:r>
      <w:r w:rsidRPr="00C729D1">
        <w:rPr>
          <w:rFonts w:asciiTheme="minorHAnsi" w:hAnsiTheme="minorHAnsi" w:cstheme="minorHAnsi"/>
          <w:szCs w:val="26"/>
        </w:rPr>
        <w:t xml:space="preserve"> télécopie</w:t>
      </w:r>
      <w:r w:rsidRPr="00C27AC7">
        <w:rPr>
          <w:rFonts w:asciiTheme="minorHAnsi" w:hAnsiTheme="minorHAnsi" w:cstheme="minorHAnsi"/>
          <w:szCs w:val="26"/>
        </w:rPr>
        <w:t> : 01 39 21 26 20</w:t>
      </w:r>
    </w:p>
    <w:p w14:paraId="4740FCB7" w14:textId="77777777"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14:paraId="232BDEAF" w14:textId="77777777"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14:paraId="650AB01F" w14:textId="77777777" w:rsidR="0043437A" w:rsidRPr="00C27AC7" w:rsidRDefault="0043437A" w:rsidP="00B96984">
      <w:pPr>
        <w:keepNext/>
        <w:tabs>
          <w:tab w:val="left" w:pos="851"/>
        </w:tabs>
        <w:jc w:val="both"/>
        <w:rPr>
          <w:rFonts w:asciiTheme="minorHAnsi" w:hAnsiTheme="minorHAnsi" w:cstheme="minorHAnsi"/>
          <w:i/>
          <w:szCs w:val="26"/>
        </w:rPr>
      </w:pPr>
    </w:p>
    <w:p w14:paraId="66137937" w14:textId="77777777" w:rsidR="0043437A" w:rsidRDefault="00922F79" w:rsidP="00B96984">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00706AE6" w:rsidRPr="00706AE6">
        <w:rPr>
          <w:rFonts w:asciiTheme="minorHAnsi" w:hAnsiTheme="minorHAnsi" w:cstheme="minorHAnsi"/>
          <w:bCs/>
          <w:szCs w:val="26"/>
          <w:vertAlign w:val="superscript"/>
        </w:rPr>
        <w:t>ère</w:t>
      </w:r>
      <w:r w:rsidR="00D779AB">
        <w:rPr>
          <w:rFonts w:asciiTheme="minorHAnsi" w:hAnsiTheme="minorHAnsi" w:cstheme="minorHAnsi"/>
          <w:bCs/>
          <w:szCs w:val="26"/>
        </w:rPr>
        <w:t xml:space="preserve"> </w:t>
      </w:r>
      <w:r>
        <w:rPr>
          <w:rFonts w:asciiTheme="minorHAnsi" w:hAnsiTheme="minorHAnsi" w:cstheme="minorHAnsi"/>
          <w:bCs/>
          <w:szCs w:val="26"/>
        </w:rPr>
        <w:t>classe Sébastien VICTORIA</w:t>
      </w:r>
      <w:r w:rsidR="00BB7FAE" w:rsidRPr="00C27AC7">
        <w:rPr>
          <w:rFonts w:asciiTheme="minorHAnsi" w:hAnsiTheme="minorHAnsi" w:cstheme="minorHAnsi"/>
          <w:bCs/>
          <w:szCs w:val="26"/>
        </w:rPr>
        <w:t>, directeur</w:t>
      </w:r>
      <w:r w:rsidR="0043437A" w:rsidRPr="00C27AC7">
        <w:rPr>
          <w:rFonts w:asciiTheme="minorHAnsi" w:hAnsiTheme="minorHAnsi" w:cstheme="minorHAnsi"/>
          <w:bCs/>
          <w:szCs w:val="26"/>
        </w:rPr>
        <w:t xml:space="preserve"> de la plate-forme commissariat </w:t>
      </w:r>
      <w:r w:rsidR="006F3FD5" w:rsidRPr="00C27AC7">
        <w:rPr>
          <w:rFonts w:asciiTheme="minorHAnsi" w:hAnsiTheme="minorHAnsi" w:cstheme="minorHAnsi"/>
          <w:bCs/>
          <w:szCs w:val="26"/>
        </w:rPr>
        <w:t>Paris</w:t>
      </w:r>
      <w:r w:rsidR="0043437A" w:rsidRPr="00C27AC7">
        <w:rPr>
          <w:rFonts w:asciiTheme="minorHAnsi" w:hAnsiTheme="minorHAnsi" w:cstheme="minorHAnsi"/>
          <w:bCs/>
          <w:szCs w:val="26"/>
        </w:rPr>
        <w:t xml:space="preserve"> (par </w:t>
      </w:r>
      <w:r w:rsidR="00BB7FAE" w:rsidRPr="00C27AC7">
        <w:rPr>
          <w:rFonts w:asciiTheme="minorHAnsi" w:hAnsiTheme="minorHAnsi" w:cstheme="minorHAnsi"/>
          <w:bCs/>
          <w:szCs w:val="26"/>
        </w:rPr>
        <w:t xml:space="preserve">décision </w:t>
      </w:r>
      <w:r w:rsidR="0043437A" w:rsidRPr="00C27AC7">
        <w:rPr>
          <w:rFonts w:asciiTheme="minorHAnsi" w:hAnsiTheme="minorHAnsi" w:cstheme="minorHAnsi"/>
          <w:bCs/>
          <w:szCs w:val="26"/>
        </w:rPr>
        <w:t xml:space="preserve">du </w:t>
      </w:r>
      <w:r w:rsidR="00BA6987">
        <w:rPr>
          <w:rFonts w:asciiTheme="minorHAnsi" w:hAnsiTheme="minorHAnsi" w:cstheme="minorHAnsi"/>
          <w:bCs/>
          <w:szCs w:val="26"/>
        </w:rPr>
        <w:t>30 octobre 2023</w:t>
      </w:r>
      <w:r w:rsidR="0043437A" w:rsidRPr="00C27AC7">
        <w:rPr>
          <w:rFonts w:asciiTheme="minorHAnsi" w:hAnsiTheme="minorHAnsi" w:cstheme="minorHAnsi"/>
          <w:bCs/>
          <w:szCs w:val="26"/>
        </w:rPr>
        <w:t>).</w:t>
      </w:r>
    </w:p>
    <w:p w14:paraId="141E18A9" w14:textId="77777777" w:rsidR="00F02A85" w:rsidRDefault="00F02A85" w:rsidP="00B96984">
      <w:pPr>
        <w:keepNext/>
        <w:jc w:val="both"/>
        <w:rPr>
          <w:rFonts w:asciiTheme="minorHAnsi" w:hAnsiTheme="minorHAnsi" w:cstheme="minorHAnsi"/>
          <w:bCs/>
          <w:szCs w:val="26"/>
        </w:rPr>
      </w:pPr>
    </w:p>
    <w:p w14:paraId="61A4D187" w14:textId="77777777" w:rsidR="00F02A85" w:rsidRDefault="00F02A85" w:rsidP="00B96984">
      <w:pPr>
        <w:keepNext/>
        <w:jc w:val="both"/>
        <w:rPr>
          <w:rFonts w:asciiTheme="minorHAnsi" w:hAnsiTheme="minorHAnsi" w:cstheme="minorHAnsi"/>
          <w:bCs/>
          <w:szCs w:val="26"/>
        </w:rPr>
      </w:pPr>
    </w:p>
    <w:p w14:paraId="0B07027C" w14:textId="77777777" w:rsidR="00F02A85" w:rsidRPr="00C27AC7" w:rsidRDefault="00F02A85" w:rsidP="00F02A85">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26F70BBE" w14:textId="77777777" w:rsidR="00F02A85" w:rsidRDefault="00F02A85" w:rsidP="00B96984">
      <w:pPr>
        <w:keepNext/>
        <w:jc w:val="both"/>
        <w:rPr>
          <w:rFonts w:asciiTheme="minorHAnsi" w:hAnsiTheme="minorHAnsi" w:cstheme="minorHAnsi"/>
          <w:bCs/>
          <w:szCs w:val="26"/>
        </w:rPr>
      </w:pPr>
    </w:p>
    <w:p w14:paraId="6E8A3071" w14:textId="77777777" w:rsidR="00F02A85" w:rsidRDefault="00F02A85" w:rsidP="00B96984">
      <w:pPr>
        <w:keepNext/>
        <w:jc w:val="both"/>
        <w:rPr>
          <w:rFonts w:asciiTheme="minorHAnsi" w:hAnsiTheme="minorHAnsi" w:cstheme="minorHAnsi"/>
          <w:bCs/>
          <w:szCs w:val="26"/>
        </w:rPr>
      </w:pPr>
    </w:p>
    <w:p w14:paraId="467156A3" w14:textId="77777777" w:rsidR="00F02A85" w:rsidRDefault="00F02A85" w:rsidP="00B96984">
      <w:pPr>
        <w:keepNext/>
        <w:jc w:val="both"/>
        <w:rPr>
          <w:rFonts w:asciiTheme="minorHAnsi" w:hAnsiTheme="minorHAnsi" w:cstheme="minorHAnsi"/>
          <w:bCs/>
          <w:szCs w:val="26"/>
        </w:rPr>
      </w:pPr>
    </w:p>
    <w:p w14:paraId="05158129" w14:textId="77777777" w:rsidR="00F02A85" w:rsidRDefault="00F02A85" w:rsidP="00B96984">
      <w:pPr>
        <w:keepNext/>
        <w:jc w:val="both"/>
        <w:rPr>
          <w:rFonts w:asciiTheme="minorHAnsi" w:hAnsiTheme="minorHAnsi" w:cstheme="minorHAnsi"/>
          <w:bCs/>
          <w:szCs w:val="26"/>
        </w:rPr>
      </w:pPr>
    </w:p>
    <w:p w14:paraId="2508C27C" w14:textId="77777777" w:rsidR="00F02A85" w:rsidRDefault="00F02A85" w:rsidP="00B96984">
      <w:pPr>
        <w:keepNext/>
        <w:jc w:val="both"/>
        <w:rPr>
          <w:rFonts w:asciiTheme="minorHAnsi" w:hAnsiTheme="minorHAnsi" w:cstheme="minorHAnsi"/>
          <w:bCs/>
          <w:szCs w:val="26"/>
        </w:rPr>
      </w:pPr>
    </w:p>
    <w:p w14:paraId="5C19D88D" w14:textId="77777777" w:rsidR="00F02A85" w:rsidRPr="00C27AC7" w:rsidRDefault="00F02A85" w:rsidP="00B96984">
      <w:pPr>
        <w:keepNext/>
        <w:jc w:val="both"/>
        <w:rPr>
          <w:rFonts w:asciiTheme="minorHAnsi" w:hAnsiTheme="minorHAnsi" w:cstheme="minorHAnsi"/>
          <w:bCs/>
          <w:szCs w:val="26"/>
        </w:rPr>
      </w:pPr>
    </w:p>
    <w:p w14:paraId="66957A54" w14:textId="77777777"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14:paraId="0F82D1F1" w14:textId="77777777"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14:paraId="28BCD3D5" w14:textId="77777777" w:rsidR="001C40C0" w:rsidRPr="00C27AC7" w:rsidRDefault="001C40C0" w:rsidP="00B96984">
      <w:pPr>
        <w:keepNext/>
        <w:tabs>
          <w:tab w:val="left" w:pos="851"/>
        </w:tabs>
        <w:jc w:val="both"/>
        <w:rPr>
          <w:rFonts w:asciiTheme="minorHAnsi" w:hAnsiTheme="minorHAnsi" w:cstheme="minorHAnsi"/>
          <w:i/>
          <w:szCs w:val="26"/>
        </w:rPr>
      </w:pPr>
    </w:p>
    <w:p w14:paraId="6F175E94" w14:textId="77777777"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14:paraId="6E94498D" w14:textId="77777777"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14:paraId="49D694BE"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w:t>
      </w:r>
      <w:bookmarkStart w:id="0" w:name="_GoBack"/>
      <w:bookmarkEnd w:id="0"/>
      <w:r w:rsidRPr="00186B4B">
        <w:rPr>
          <w:rFonts w:asciiTheme="minorHAnsi" w:hAnsiTheme="minorHAnsi" w:cstheme="minorHAnsi"/>
          <w:szCs w:val="26"/>
        </w:rPr>
        <w:t>aint-Germain-en-Laye Cedex</w:t>
      </w:r>
    </w:p>
    <w:p w14:paraId="481513DD"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14:paraId="6BA7F321" w14:textId="77777777"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14:paraId="25271DC5" w14:textId="77777777" w:rsidR="006C5061" w:rsidRPr="00C27AC7" w:rsidRDefault="006C5061" w:rsidP="009B45B9">
      <w:pPr>
        <w:tabs>
          <w:tab w:val="left" w:pos="851"/>
        </w:tabs>
        <w:jc w:val="both"/>
        <w:rPr>
          <w:rFonts w:asciiTheme="minorHAnsi" w:hAnsiTheme="minorHAnsi" w:cstheme="minorHAnsi"/>
          <w:szCs w:val="26"/>
        </w:rPr>
      </w:pPr>
    </w:p>
    <w:p w14:paraId="68ADCDE1"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6EC01D3B" w14:textId="77777777" w:rsidR="009B1CD0" w:rsidRPr="00C27AC7" w:rsidRDefault="009B1CD0" w:rsidP="00B96984">
      <w:pPr>
        <w:pStyle w:val="fcase2metab"/>
        <w:keepNext/>
        <w:rPr>
          <w:rFonts w:asciiTheme="minorHAnsi" w:hAnsiTheme="minorHAnsi" w:cstheme="minorHAnsi"/>
          <w:szCs w:val="26"/>
        </w:rPr>
      </w:pPr>
    </w:p>
    <w:p w14:paraId="5B2E613C"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14:paraId="1D551DEE"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14:paraId="6569F2D9"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14:paraId="2C96624C"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14:paraId="2045D3EE" w14:textId="77777777"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14:paraId="31E00E87" w14:textId="77777777" w:rsidR="007146B6" w:rsidRPr="00C27AC7" w:rsidRDefault="007146B6" w:rsidP="009B45B9">
      <w:pPr>
        <w:tabs>
          <w:tab w:val="left" w:pos="851"/>
        </w:tabs>
        <w:jc w:val="both"/>
        <w:rPr>
          <w:rFonts w:asciiTheme="minorHAnsi" w:hAnsiTheme="minorHAnsi" w:cstheme="minorHAnsi"/>
          <w:szCs w:val="26"/>
        </w:rPr>
      </w:pPr>
    </w:p>
    <w:p w14:paraId="7B9A2C4D" w14:textId="77777777" w:rsidR="007146B6" w:rsidRPr="00C27AC7" w:rsidRDefault="007146B6" w:rsidP="009B45B9">
      <w:pPr>
        <w:tabs>
          <w:tab w:val="left" w:pos="851"/>
        </w:tabs>
        <w:jc w:val="both"/>
        <w:rPr>
          <w:rFonts w:asciiTheme="minorHAnsi" w:hAnsiTheme="minorHAnsi" w:cstheme="minorHAnsi"/>
          <w:szCs w:val="26"/>
        </w:rPr>
      </w:pPr>
    </w:p>
    <w:p w14:paraId="64A28F50"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4B60EE51" w14:textId="77777777" w:rsidR="006C5061" w:rsidRPr="00C27AC7" w:rsidRDefault="006C5061" w:rsidP="002239FC">
      <w:pPr>
        <w:keepNext/>
        <w:jc w:val="both"/>
        <w:rPr>
          <w:rFonts w:asciiTheme="minorHAnsi" w:hAnsiTheme="minorHAnsi" w:cstheme="minorHAnsi"/>
          <w:szCs w:val="26"/>
        </w:rPr>
      </w:pPr>
    </w:p>
    <w:p w14:paraId="60A375BC" w14:textId="55623271" w:rsidR="00140176" w:rsidRDefault="00140176" w:rsidP="00140176">
      <w:pPr>
        <w:keepNext/>
        <w:jc w:val="both"/>
        <w:rPr>
          <w:rFonts w:asciiTheme="minorHAnsi" w:hAnsiTheme="minorHAnsi" w:cstheme="minorHAnsi"/>
          <w:szCs w:val="26"/>
        </w:rPr>
      </w:pPr>
      <w:r w:rsidRPr="00290850">
        <w:rPr>
          <w:rFonts w:asciiTheme="minorHAnsi" w:hAnsiTheme="minorHAnsi" w:cstheme="minorHAnsi"/>
          <w:szCs w:val="26"/>
        </w:rPr>
        <w:t xml:space="preserve">Annexe 1 – </w:t>
      </w:r>
      <w:r w:rsidR="005213A4">
        <w:rPr>
          <w:rFonts w:asciiTheme="minorHAnsi" w:hAnsiTheme="minorHAnsi" w:cstheme="minorHAnsi"/>
          <w:szCs w:val="26"/>
        </w:rPr>
        <w:t>décomposition prix global et forfaitaire lot 2 ;</w:t>
      </w:r>
    </w:p>
    <w:p w14:paraId="00BF5C0D" w14:textId="2A2357BC" w:rsidR="00BA14EE" w:rsidRPr="003A6FC6" w:rsidRDefault="00BA14EE" w:rsidP="00BA14EE">
      <w:pPr>
        <w:keepNext/>
        <w:tabs>
          <w:tab w:val="left" w:pos="426"/>
        </w:tabs>
        <w:ind w:left="1236" w:hanging="1236"/>
        <w:jc w:val="both"/>
        <w:rPr>
          <w:rFonts w:asciiTheme="minorHAnsi" w:hAnsiTheme="minorHAnsi" w:cstheme="minorHAnsi"/>
          <w:szCs w:val="26"/>
        </w:rPr>
      </w:pPr>
      <w:r w:rsidRPr="003A6FC6">
        <w:rPr>
          <w:rFonts w:asciiTheme="minorHAnsi" w:hAnsiTheme="minorHAnsi" w:cstheme="minorHAnsi"/>
          <w:szCs w:val="26"/>
        </w:rPr>
        <w:t xml:space="preserve">Annexe </w:t>
      </w:r>
      <w:r w:rsidR="00333935">
        <w:rPr>
          <w:rFonts w:asciiTheme="minorHAnsi" w:hAnsiTheme="minorHAnsi" w:cstheme="minorHAnsi"/>
          <w:szCs w:val="26"/>
        </w:rPr>
        <w:t>2</w:t>
      </w:r>
      <w:r w:rsidRPr="003A6FC6">
        <w:rPr>
          <w:rFonts w:asciiTheme="minorHAnsi" w:hAnsiTheme="minorHAnsi" w:cstheme="minorHAnsi"/>
          <w:szCs w:val="26"/>
        </w:rPr>
        <w:t xml:space="preserve"> – annexe complémentaire contenant :</w:t>
      </w:r>
    </w:p>
    <w:p w14:paraId="6D12E7A7" w14:textId="77777777" w:rsidR="00140176" w:rsidRPr="00290850"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290850">
        <w:rPr>
          <w:rFonts w:asciiTheme="minorHAnsi" w:hAnsiTheme="minorHAnsi" w:cstheme="minorHAnsi"/>
          <w:szCs w:val="26"/>
        </w:rPr>
        <w:t xml:space="preserve"> </w:t>
      </w:r>
      <w:proofErr w:type="gramStart"/>
      <w:r w:rsidRPr="00290850">
        <w:rPr>
          <w:rFonts w:asciiTheme="minorHAnsi" w:hAnsiTheme="minorHAnsi" w:cstheme="minorHAnsi"/>
          <w:szCs w:val="26"/>
        </w:rPr>
        <w:t>le</w:t>
      </w:r>
      <w:proofErr w:type="gramEnd"/>
      <w:r w:rsidRPr="00290850">
        <w:rPr>
          <w:rFonts w:asciiTheme="minorHAnsi" w:hAnsiTheme="minorHAnsi" w:cstheme="minorHAnsi"/>
          <w:szCs w:val="26"/>
        </w:rPr>
        <w:t xml:space="preserve"> numéro du marché public ; </w:t>
      </w:r>
    </w:p>
    <w:p w14:paraId="094DF2C6" w14:textId="77777777" w:rsidR="00140176" w:rsidRPr="00290850"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290850">
        <w:rPr>
          <w:rFonts w:asciiTheme="minorHAnsi" w:hAnsiTheme="minorHAnsi" w:cstheme="minorHAnsi"/>
          <w:szCs w:val="26"/>
        </w:rPr>
        <w:t xml:space="preserve"> </w:t>
      </w:r>
      <w:proofErr w:type="gramStart"/>
      <w:r w:rsidRPr="00290850">
        <w:rPr>
          <w:rFonts w:asciiTheme="minorHAnsi" w:hAnsiTheme="minorHAnsi" w:cstheme="minorHAnsi"/>
          <w:szCs w:val="26"/>
        </w:rPr>
        <w:t>le</w:t>
      </w:r>
      <w:proofErr w:type="gramEnd"/>
      <w:r w:rsidRPr="00290850">
        <w:rPr>
          <w:rFonts w:asciiTheme="minorHAnsi" w:hAnsiTheme="minorHAnsi" w:cstheme="minorHAnsi"/>
          <w:szCs w:val="26"/>
        </w:rPr>
        <w:t xml:space="preserve"> numéro d’engagement juridique.</w:t>
      </w:r>
    </w:p>
    <w:p w14:paraId="0E674836" w14:textId="77777777" w:rsidR="001C40C0" w:rsidRPr="00C27AC7" w:rsidRDefault="001C40C0" w:rsidP="009B45B9">
      <w:pPr>
        <w:tabs>
          <w:tab w:val="left" w:pos="851"/>
        </w:tabs>
        <w:rPr>
          <w:rFonts w:asciiTheme="minorHAnsi" w:hAnsiTheme="minorHAnsi" w:cstheme="minorHAnsi"/>
          <w:szCs w:val="26"/>
        </w:rPr>
      </w:pPr>
    </w:p>
    <w:p w14:paraId="2B49EE86" w14:textId="77777777"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236BB" w14:textId="77777777" w:rsidR="00E51999" w:rsidRDefault="00E51999">
      <w:r>
        <w:separator/>
      </w:r>
    </w:p>
  </w:endnote>
  <w:endnote w:type="continuationSeparator" w:id="0">
    <w:p w14:paraId="29EEE9E5" w14:textId="77777777" w:rsidR="00E51999" w:rsidRDefault="00E5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56FA6AF6" w14:textId="77777777" w:rsidTr="003543CF">
      <w:trPr>
        <w:tblHeader/>
      </w:trPr>
      <w:tc>
        <w:tcPr>
          <w:tcW w:w="2835" w:type="dxa"/>
          <w:shd w:val="clear" w:color="auto" w:fill="66CCFF"/>
        </w:tcPr>
        <w:p w14:paraId="6D32747E"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43ABEAED"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35606854"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4E8F3D60" w14:textId="01F996B8"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5213A4">
            <w:rPr>
              <w:rStyle w:val="Numrodepage"/>
              <w:rFonts w:asciiTheme="minorHAnsi" w:hAnsiTheme="minorHAnsi" w:cstheme="minorHAnsi"/>
              <w:b/>
              <w:noProof/>
              <w:sz w:val="22"/>
              <w:szCs w:val="18"/>
            </w:rPr>
            <w:t>5</w:t>
          </w:r>
          <w:r w:rsidRPr="00F648C3">
            <w:rPr>
              <w:rStyle w:val="Numrodepage"/>
              <w:rFonts w:asciiTheme="minorHAnsi" w:hAnsiTheme="minorHAnsi" w:cstheme="minorHAnsi"/>
              <w:b/>
              <w:sz w:val="22"/>
              <w:szCs w:val="18"/>
            </w:rPr>
            <w:fldChar w:fldCharType="end"/>
          </w:r>
        </w:p>
      </w:tc>
      <w:tc>
        <w:tcPr>
          <w:tcW w:w="165" w:type="dxa"/>
          <w:shd w:val="clear" w:color="auto" w:fill="66CCFF"/>
        </w:tcPr>
        <w:p w14:paraId="68326410"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7035B1FF" w14:textId="3FB4FDFF"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5213A4">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5FE64BC9"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7AFE6" w14:textId="77777777" w:rsidR="00E51999" w:rsidRDefault="00E51999">
      <w:r>
        <w:separator/>
      </w:r>
    </w:p>
  </w:footnote>
  <w:footnote w:type="continuationSeparator" w:id="0">
    <w:p w14:paraId="1A658A2D" w14:textId="77777777" w:rsidR="00E51999" w:rsidRDefault="00E51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757ED"/>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0850"/>
    <w:rsid w:val="00293B39"/>
    <w:rsid w:val="002A00AB"/>
    <w:rsid w:val="002B056D"/>
    <w:rsid w:val="002B6533"/>
    <w:rsid w:val="002C2CA3"/>
    <w:rsid w:val="002C4B3E"/>
    <w:rsid w:val="002C79D6"/>
    <w:rsid w:val="002E56C1"/>
    <w:rsid w:val="00322E63"/>
    <w:rsid w:val="00330117"/>
    <w:rsid w:val="00332B12"/>
    <w:rsid w:val="00333935"/>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13A4"/>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96F96"/>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D6E73"/>
    <w:rsid w:val="00AE5761"/>
    <w:rsid w:val="00AE7831"/>
    <w:rsid w:val="00AF335D"/>
    <w:rsid w:val="00B02608"/>
    <w:rsid w:val="00B0289C"/>
    <w:rsid w:val="00B054DA"/>
    <w:rsid w:val="00B63C60"/>
    <w:rsid w:val="00B67EC0"/>
    <w:rsid w:val="00B87564"/>
    <w:rsid w:val="00B96984"/>
    <w:rsid w:val="00B97050"/>
    <w:rsid w:val="00BA14EE"/>
    <w:rsid w:val="00BA44E5"/>
    <w:rsid w:val="00BA6987"/>
    <w:rsid w:val="00BB7FAE"/>
    <w:rsid w:val="00BD767E"/>
    <w:rsid w:val="00BE6078"/>
    <w:rsid w:val="00BF33C1"/>
    <w:rsid w:val="00C23457"/>
    <w:rsid w:val="00C27AC7"/>
    <w:rsid w:val="00C5526F"/>
    <w:rsid w:val="00C578AC"/>
    <w:rsid w:val="00C6194D"/>
    <w:rsid w:val="00C630AD"/>
    <w:rsid w:val="00C70811"/>
    <w:rsid w:val="00C729D1"/>
    <w:rsid w:val="00C83930"/>
    <w:rsid w:val="00C8619E"/>
    <w:rsid w:val="00C91060"/>
    <w:rsid w:val="00C911FE"/>
    <w:rsid w:val="00CD185D"/>
    <w:rsid w:val="00CD46CC"/>
    <w:rsid w:val="00CE67FD"/>
    <w:rsid w:val="00CF7488"/>
    <w:rsid w:val="00D01E26"/>
    <w:rsid w:val="00D0630A"/>
    <w:rsid w:val="00D1114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DF6164"/>
    <w:rsid w:val="00E045B4"/>
    <w:rsid w:val="00E20DB0"/>
    <w:rsid w:val="00E47798"/>
    <w:rsid w:val="00E51999"/>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86CD4BA"/>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0F66FFA8F2D940949FD4DE5B474D5E79"/>
        <w:category>
          <w:name w:val="Général"/>
          <w:gallery w:val="placeholder"/>
        </w:category>
        <w:types>
          <w:type w:val="bbPlcHdr"/>
        </w:types>
        <w:behaviors>
          <w:behavior w:val="content"/>
        </w:behaviors>
        <w:guid w:val="{00270D22-152A-475A-A8BA-4B17F87E5237}"/>
      </w:docPartPr>
      <w:docPartBody>
        <w:p w:rsidR="00703723" w:rsidRDefault="001E6769" w:rsidP="001E6769">
          <w:pPr>
            <w:pStyle w:val="0F66FFA8F2D940949FD4DE5B474D5E79"/>
          </w:pPr>
          <w:r w:rsidRPr="00C27AC7">
            <w:rPr>
              <w:rFonts w:cstheme="minorHAnsi"/>
              <w:szCs w:val="2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1E6769"/>
    <w:rsid w:val="00346758"/>
    <w:rsid w:val="003750E7"/>
    <w:rsid w:val="003E1400"/>
    <w:rsid w:val="00533E77"/>
    <w:rsid w:val="00570F77"/>
    <w:rsid w:val="005C1EC8"/>
    <w:rsid w:val="006E4CA6"/>
    <w:rsid w:val="00703723"/>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0F66FFA8F2D940949FD4DE5B474D5E79">
    <w:name w:val="0F66FFA8F2D940949FD4DE5B474D5E79"/>
    <w:rsid w:val="001E67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C6643-D56C-4E4E-8F54-9FFFD50AF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1510</Words>
  <Characters>8311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9802</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CHAUDET Alicia Apprenti</cp:lastModifiedBy>
  <cp:revision>6</cp:revision>
  <cp:lastPrinted>2016-11-04T12:53:00Z</cp:lastPrinted>
  <dcterms:created xsi:type="dcterms:W3CDTF">2025-01-24T15:15:00Z</dcterms:created>
  <dcterms:modified xsi:type="dcterms:W3CDTF">2025-05-26T07:54:00Z</dcterms:modified>
</cp:coreProperties>
</file>